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header.xml" ContentType="application/vnd.openxmlformats-officedocument.wordprocessingml.header+xml"/>
  <Override PartName="/word/header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ackground w:color="FFFFFF"/>
  <w:body>
    <w:p xmlns:wp14="http://schemas.microsoft.com/office/word/2010/wordml" w:rsidR="009B1CD0" w:rsidP="00844DAA" w:rsidRDefault="009B1CD0" w14:paraId="672A6659" wp14:textId="77777777">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xmlns:wp14="http://schemas.microsoft.com/office/word/2010/wordml" w:rsidRPr="009A5084" w:rsidR="009B1CD0" w14:paraId="125D3412" wp14:textId="77777777">
        <w:trPr>
          <w:trHeight w:val="1132"/>
        </w:trPr>
        <w:tc>
          <w:tcPr>
            <w:tcW w:w="10434" w:type="dxa"/>
          </w:tcPr>
          <w:p w:rsidRPr="009A5084" w:rsidR="009A5084" w:rsidP="009A5084" w:rsidRDefault="009A5084" w14:paraId="0A37501D" wp14:textId="77777777">
            <w:pPr>
              <w:suppressAutoHyphens w:val="0"/>
              <w:jc w:val="center"/>
              <w:rPr>
                <w:rFonts w:ascii="Arial" w:hAnsi="Arial" w:cs="Arial"/>
                <w:b/>
                <w:noProof/>
                <w:lang w:eastAsia="fr-FR"/>
              </w:rPr>
            </w:pPr>
          </w:p>
          <w:p w:rsidRPr="009A5084" w:rsidR="009A5084" w:rsidP="009A5084" w:rsidRDefault="00261DA3" w14:paraId="5DAB6C7B" wp14:textId="77777777">
            <w:pPr>
              <w:suppressAutoHyphens w:val="0"/>
              <w:jc w:val="center"/>
              <w:rPr>
                <w:rFonts w:ascii="Arial" w:hAnsi="Arial" w:cs="Arial"/>
                <w:b/>
                <w:noProof/>
                <w:lang w:eastAsia="fr-FR"/>
              </w:rPr>
            </w:pPr>
            <w:r w:rsidRPr="0065184A">
              <w:rPr>
                <w:rFonts w:ascii="Arial" w:hAnsi="Arial" w:cs="Arial"/>
                <w:noProof/>
                <w:lang w:eastAsia="fr-FR"/>
              </w:rPr>
              <w:drawing>
                <wp:inline xmlns:wp14="http://schemas.microsoft.com/office/word/2010/wordprocessingDrawing" distT="0" distB="0" distL="0" distR="0" wp14:anchorId="0501869F" wp14:editId="7777777">
                  <wp:extent cx="1333500" cy="542925"/>
                  <wp:effectExtent l="0" t="0" r="0" b="0"/>
                  <wp:docPr id="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33500" cy="542925"/>
                          </a:xfrm>
                          <a:prstGeom prst="rect">
                            <a:avLst/>
                          </a:prstGeom>
                          <a:noFill/>
                          <a:ln>
                            <a:noFill/>
                          </a:ln>
                        </pic:spPr>
                      </pic:pic>
                    </a:graphicData>
                  </a:graphic>
                </wp:inline>
              </w:drawing>
            </w:r>
          </w:p>
          <w:p w:rsidR="009A5084" w:rsidP="009A5084" w:rsidRDefault="009A5084" w14:paraId="02EB378F" wp14:textId="77777777">
            <w:pPr>
              <w:tabs>
                <w:tab w:val="center" w:pos="4536"/>
                <w:tab w:val="right" w:pos="9072"/>
              </w:tabs>
              <w:suppressAutoHyphens w:val="0"/>
              <w:jc w:val="center"/>
              <w:rPr>
                <w:rFonts w:ascii="Arial" w:hAnsi="Arial" w:cs="Arial"/>
                <w:lang w:eastAsia="fr-FR"/>
              </w:rPr>
            </w:pPr>
          </w:p>
          <w:p w:rsidRPr="00C13982" w:rsidR="00A7438B" w:rsidP="00A7438B" w:rsidRDefault="00A7438B" w14:paraId="23C62023" wp14:textId="77777777">
            <w:pPr>
              <w:jc w:val="center"/>
              <w:rPr>
                <w:rFonts w:ascii="Arial" w:hAnsi="Arial" w:cs="Arial"/>
                <w:b/>
                <w:bCs/>
                <w:sz w:val="18"/>
                <w:szCs w:val="18"/>
                <w:lang w:eastAsia="fr-FR"/>
              </w:rPr>
            </w:pPr>
            <w:r w:rsidRPr="00C13982">
              <w:rPr>
                <w:rFonts w:ascii="Arial" w:hAnsi="Arial" w:cs="Arial"/>
                <w:b/>
                <w:bCs/>
                <w:sz w:val="18"/>
                <w:szCs w:val="18"/>
                <w:lang w:eastAsia="fr-FR"/>
              </w:rPr>
              <w:t>SORBONNE UNIVERSITÉ</w:t>
            </w:r>
          </w:p>
          <w:p w:rsidRPr="00C13982" w:rsidR="00A7438B" w:rsidP="00A7438B" w:rsidRDefault="00A7438B" w14:paraId="663F8FA4" wp14:textId="77777777">
            <w:pPr>
              <w:jc w:val="center"/>
              <w:rPr>
                <w:rFonts w:ascii="Arial" w:hAnsi="Arial" w:cs="Arial"/>
                <w:bCs/>
                <w:sz w:val="18"/>
                <w:szCs w:val="18"/>
                <w:lang w:eastAsia="fr-FR"/>
              </w:rPr>
            </w:pPr>
            <w:r w:rsidRPr="00C13982">
              <w:rPr>
                <w:rFonts w:ascii="Arial" w:hAnsi="Arial" w:cs="Arial"/>
                <w:bCs/>
                <w:sz w:val="18"/>
                <w:szCs w:val="18"/>
                <w:lang w:eastAsia="fr-FR"/>
              </w:rPr>
              <w:t>Représenté par :</w:t>
            </w:r>
          </w:p>
          <w:p w:rsidRPr="00C13982" w:rsidR="00A7438B" w:rsidP="00A7438B" w:rsidRDefault="003D0AC4" w14:paraId="73CF9652" wp14:textId="77777777">
            <w:pPr>
              <w:jc w:val="center"/>
              <w:rPr>
                <w:rFonts w:ascii="Arial" w:hAnsi="Arial" w:cs="Arial"/>
                <w:bCs/>
                <w:sz w:val="18"/>
                <w:szCs w:val="18"/>
                <w:lang w:eastAsia="fr-FR"/>
              </w:rPr>
            </w:pPr>
            <w:r>
              <w:rPr>
                <w:rFonts w:ascii="Arial" w:hAnsi="Arial" w:cs="Arial"/>
                <w:bCs/>
                <w:sz w:val="18"/>
                <w:szCs w:val="18"/>
                <w:lang w:eastAsia="fr-FR"/>
              </w:rPr>
              <w:t>La</w:t>
            </w:r>
            <w:r w:rsidRPr="00C13982" w:rsidR="00A7438B">
              <w:rPr>
                <w:rFonts w:ascii="Arial" w:hAnsi="Arial" w:cs="Arial"/>
                <w:bCs/>
                <w:sz w:val="18"/>
                <w:szCs w:val="18"/>
                <w:lang w:eastAsia="fr-FR"/>
              </w:rPr>
              <w:t xml:space="preserve"> Président</w:t>
            </w:r>
            <w:r>
              <w:rPr>
                <w:rFonts w:ascii="Arial" w:hAnsi="Arial" w:cs="Arial"/>
                <w:bCs/>
                <w:sz w:val="18"/>
                <w:szCs w:val="18"/>
                <w:lang w:eastAsia="fr-FR"/>
              </w:rPr>
              <w:t>e</w:t>
            </w:r>
            <w:r w:rsidRPr="00C13982" w:rsidR="00A7438B">
              <w:rPr>
                <w:rFonts w:ascii="Arial" w:hAnsi="Arial" w:cs="Arial"/>
                <w:bCs/>
                <w:sz w:val="18"/>
                <w:szCs w:val="18"/>
                <w:lang w:eastAsia="fr-FR"/>
              </w:rPr>
              <w:t xml:space="preserve"> de Sorbonne Université</w:t>
            </w:r>
          </w:p>
          <w:p w:rsidRPr="00C13982" w:rsidR="00A7438B" w:rsidP="00A7438B" w:rsidRDefault="00A7438B" w14:paraId="4B7B8B80" wp14:textId="77777777">
            <w:pPr>
              <w:jc w:val="center"/>
              <w:rPr>
                <w:rFonts w:ascii="Arial" w:hAnsi="Arial" w:cs="Arial"/>
                <w:bCs/>
                <w:sz w:val="18"/>
                <w:szCs w:val="18"/>
                <w:lang w:eastAsia="fr-FR"/>
              </w:rPr>
            </w:pPr>
            <w:r w:rsidRPr="00C13982">
              <w:rPr>
                <w:rFonts w:ascii="Arial" w:hAnsi="Arial" w:cs="Arial"/>
                <w:bCs/>
                <w:sz w:val="18"/>
                <w:szCs w:val="18"/>
                <w:lang w:eastAsia="fr-FR"/>
              </w:rPr>
              <w:t>Siège social : 21 Rue de l’Ecole de Médecine</w:t>
            </w:r>
          </w:p>
          <w:p w:rsidRPr="00C13982" w:rsidR="00A7438B" w:rsidP="00A7438B" w:rsidRDefault="00A7438B" w14:paraId="16E5F1E7" wp14:textId="77777777">
            <w:pPr>
              <w:jc w:val="center"/>
              <w:rPr>
                <w:rFonts w:ascii="Arial" w:hAnsi="Arial" w:cs="Arial"/>
                <w:bCs/>
                <w:sz w:val="18"/>
                <w:szCs w:val="18"/>
                <w:lang w:eastAsia="fr-FR"/>
              </w:rPr>
            </w:pPr>
            <w:r w:rsidRPr="00C13982">
              <w:rPr>
                <w:rFonts w:ascii="Arial" w:hAnsi="Arial" w:cs="Arial"/>
                <w:bCs/>
                <w:sz w:val="18"/>
                <w:szCs w:val="18"/>
                <w:lang w:eastAsia="fr-FR"/>
              </w:rPr>
              <w:t>75006 PARIS</w:t>
            </w:r>
          </w:p>
          <w:p w:rsidRPr="00C13982" w:rsidR="00A7438B" w:rsidP="00A7438B" w:rsidRDefault="00A7438B" w14:paraId="6A05A809" wp14:textId="77777777">
            <w:pPr>
              <w:jc w:val="center"/>
              <w:rPr>
                <w:rFonts w:ascii="Arial" w:hAnsi="Arial" w:cs="Arial"/>
                <w:b/>
                <w:bCs/>
                <w:sz w:val="18"/>
                <w:szCs w:val="18"/>
                <w:lang w:eastAsia="fr-FR"/>
              </w:rPr>
            </w:pPr>
          </w:p>
          <w:p w:rsidRPr="00B1511E" w:rsidR="00A7438B" w:rsidP="00A7438B" w:rsidRDefault="00A7438B" w14:paraId="43F95F43" wp14:textId="77777777">
            <w:pPr>
              <w:jc w:val="center"/>
              <w:rPr>
                <w:rFonts w:ascii="Arial" w:hAnsi="Arial" w:cs="Arial"/>
                <w:b/>
                <w:bCs/>
                <w:sz w:val="18"/>
                <w:szCs w:val="18"/>
                <w:lang w:eastAsia="fr-FR"/>
              </w:rPr>
            </w:pPr>
            <w:r w:rsidRPr="00B1511E">
              <w:rPr>
                <w:rFonts w:ascii="Arial" w:hAnsi="Arial" w:cs="Arial"/>
                <w:b/>
                <w:bCs/>
                <w:sz w:val="18"/>
                <w:szCs w:val="18"/>
                <w:lang w:eastAsia="fr-FR"/>
              </w:rPr>
              <w:t>Direction des Achats</w:t>
            </w:r>
          </w:p>
          <w:p w:rsidRPr="00B1511E" w:rsidR="00A7438B" w:rsidP="00A7438B" w:rsidRDefault="00A7438B" w14:paraId="633A0F9E" wp14:textId="77777777">
            <w:pPr>
              <w:jc w:val="center"/>
              <w:rPr>
                <w:rFonts w:ascii="Arial" w:hAnsi="Arial" w:cs="Arial"/>
                <w:bCs/>
                <w:sz w:val="18"/>
                <w:szCs w:val="18"/>
                <w:lang w:eastAsia="fr-FR"/>
              </w:rPr>
            </w:pPr>
            <w:r w:rsidRPr="00B1511E">
              <w:rPr>
                <w:rFonts w:ascii="Arial" w:hAnsi="Arial" w:cs="Arial"/>
                <w:bCs/>
                <w:sz w:val="18"/>
                <w:szCs w:val="18"/>
                <w:lang w:eastAsia="fr-FR"/>
              </w:rPr>
              <w:t>Service Achat Travaux</w:t>
            </w:r>
          </w:p>
          <w:p w:rsidRPr="00B1511E" w:rsidR="00A7438B" w:rsidP="00A7438B" w:rsidRDefault="00A7438B" w14:paraId="547965F9" wp14:textId="77777777">
            <w:pPr>
              <w:jc w:val="center"/>
              <w:rPr>
                <w:rFonts w:ascii="Arial" w:hAnsi="Arial" w:cs="Arial"/>
                <w:bCs/>
                <w:sz w:val="18"/>
                <w:szCs w:val="18"/>
                <w:lang w:eastAsia="fr-FR"/>
              </w:rPr>
            </w:pPr>
            <w:r w:rsidRPr="00B1511E">
              <w:rPr>
                <w:rFonts w:ascii="Arial" w:hAnsi="Arial" w:cs="Arial"/>
                <w:bCs/>
                <w:sz w:val="18"/>
                <w:szCs w:val="18"/>
                <w:lang w:eastAsia="fr-FR"/>
              </w:rPr>
              <w:t>1, rue Victor Cousin – 75230 PARIS Cedex 5</w:t>
            </w:r>
          </w:p>
          <w:p w:rsidRPr="009A5084" w:rsidR="009B1CD0" w:rsidP="009A5084" w:rsidRDefault="009B1CD0" w14:paraId="5A39BBE3" wp14:textId="77777777">
            <w:pPr>
              <w:pStyle w:val="Pieddepage"/>
              <w:tabs>
                <w:tab w:val="clear" w:pos="4536"/>
                <w:tab w:val="clear" w:pos="9072"/>
                <w:tab w:val="left" w:pos="851"/>
              </w:tabs>
              <w:jc w:val="center"/>
              <w:rPr>
                <w:rFonts w:ascii="Arial" w:hAnsi="Arial" w:cs="Arial"/>
              </w:rPr>
            </w:pPr>
          </w:p>
        </w:tc>
      </w:tr>
    </w:tbl>
    <w:p xmlns:wp14="http://schemas.microsoft.com/office/word/2010/wordml" w:rsidRPr="009A5084" w:rsidR="009B1CD0" w:rsidP="00844DAA" w:rsidRDefault="009B1CD0" w14:paraId="41C8F396" wp14:textId="77777777">
      <w:pPr>
        <w:tabs>
          <w:tab w:val="left" w:pos="851"/>
        </w:tabs>
        <w:rPr>
          <w:rFonts w:ascii="Arial" w:hAnsi="Arial" w:cs="Arial"/>
        </w:rPr>
        <w:sectPr w:rsidRPr="009A5084" w:rsidR="009B1CD0">
          <w:footerReference w:type="default" r:id="rId11"/>
          <w:pgSz w:w="11906" w:h="16838" w:orient="portrait"/>
          <w:pgMar w:top="454" w:right="851" w:bottom="736" w:left="851" w:header="720" w:footer="680" w:gutter="0"/>
          <w:cols w:space="720"/>
          <w:docGrid w:linePitch="360"/>
          <w:headerReference w:type="default" r:id="R50970c537aa84beb"/>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xmlns:wp14="http://schemas.microsoft.com/office/word/2010/wordml" w:rsidRPr="000A390F" w:rsidR="00A7438B" w:rsidTr="00AE0425" w14:paraId="634C1BF7" wp14:textId="77777777">
        <w:trPr>
          <w:trHeight w:val="2052"/>
        </w:trPr>
        <w:tc>
          <w:tcPr>
            <w:tcW w:w="9002" w:type="dxa"/>
            <w:shd w:val="clear" w:color="auto" w:fill="66CCFF"/>
          </w:tcPr>
          <w:p w:rsidRPr="000A390F" w:rsidR="00A7438B" w:rsidP="00AE0425" w:rsidRDefault="00A7438B" w14:paraId="55ACEC7D" wp14:textId="77777777">
            <w:pPr>
              <w:tabs>
                <w:tab w:val="left" w:pos="851"/>
              </w:tabs>
              <w:spacing w:before="120" w:after="120"/>
              <w:jc w:val="center"/>
              <w:rPr>
                <w:rFonts w:ascii="Arial" w:hAnsi="Arial" w:cs="Arial"/>
                <w:b/>
                <w:bCs/>
                <w:caps/>
                <w:sz w:val="28"/>
                <w:szCs w:val="28"/>
              </w:rPr>
            </w:pPr>
            <w:r w:rsidRPr="000A390F">
              <w:rPr>
                <w:rFonts w:ascii="Arial" w:hAnsi="Arial" w:cs="Arial"/>
                <w:sz w:val="24"/>
                <w:szCs w:val="24"/>
              </w:rPr>
              <w:t>MARCH</w:t>
            </w:r>
            <w:r w:rsidRPr="000A390F">
              <w:rPr>
                <w:rFonts w:ascii="Arial" w:hAnsi="Arial" w:cs="Arial"/>
                <w:caps/>
                <w:sz w:val="24"/>
                <w:szCs w:val="24"/>
              </w:rPr>
              <w:t>é</w:t>
            </w:r>
            <w:r w:rsidRPr="000A390F">
              <w:rPr>
                <w:rFonts w:ascii="Arial" w:hAnsi="Arial" w:cs="Arial"/>
                <w:sz w:val="24"/>
                <w:szCs w:val="24"/>
              </w:rPr>
              <w:t>S PUBLICS</w:t>
            </w:r>
          </w:p>
          <w:p w:rsidR="00A7438B" w:rsidP="00AE0425" w:rsidRDefault="00A7438B" w14:paraId="042248C1" wp14:textId="77777777">
            <w:pPr>
              <w:tabs>
                <w:tab w:val="left" w:pos="851"/>
              </w:tabs>
              <w:spacing w:before="120" w:after="120"/>
              <w:jc w:val="center"/>
              <w:rPr>
                <w:rFonts w:ascii="Arial" w:hAnsi="Arial" w:cs="Arial"/>
                <w:b/>
                <w:bCs/>
                <w:sz w:val="28"/>
                <w:szCs w:val="28"/>
              </w:rPr>
            </w:pPr>
            <w:r w:rsidRPr="000A390F">
              <w:rPr>
                <w:rFonts w:ascii="Arial" w:hAnsi="Arial" w:cs="Arial"/>
                <w:b/>
                <w:bCs/>
                <w:caps/>
                <w:sz w:val="28"/>
                <w:szCs w:val="28"/>
              </w:rPr>
              <w:t>ACTE</w:t>
            </w:r>
            <w:r w:rsidRPr="000A390F">
              <w:rPr>
                <w:rFonts w:ascii="Arial" w:hAnsi="Arial" w:cs="Arial"/>
                <w:b/>
                <w:bCs/>
                <w:sz w:val="28"/>
                <w:szCs w:val="28"/>
              </w:rPr>
              <w:t xml:space="preserve"> D’ENGAGEMENT</w:t>
            </w:r>
            <w:r w:rsidRPr="000A390F">
              <w:rPr>
                <w:rStyle w:val="Caractresdenotedebasdepage"/>
                <w:rFonts w:ascii="Arial" w:hAnsi="Arial" w:cs="Arial"/>
                <w:b/>
                <w:bCs/>
                <w:sz w:val="28"/>
                <w:szCs w:val="28"/>
              </w:rPr>
              <w:footnoteReference w:id="1"/>
            </w:r>
            <w:r w:rsidRPr="000A390F">
              <w:rPr>
                <w:rFonts w:ascii="Arial" w:hAnsi="Arial" w:cs="Arial"/>
                <w:b/>
                <w:bCs/>
                <w:sz w:val="28"/>
                <w:szCs w:val="28"/>
              </w:rPr>
              <w:t xml:space="preserve"> </w:t>
            </w:r>
          </w:p>
          <w:p w:rsidRPr="000A390F" w:rsidR="00A7438B" w:rsidP="00AE0425" w:rsidRDefault="00A7438B" w14:paraId="72A3D3EC" wp14:textId="77777777">
            <w:pPr>
              <w:tabs>
                <w:tab w:val="left" w:pos="851"/>
              </w:tabs>
              <w:jc w:val="center"/>
              <w:rPr>
                <w:rFonts w:ascii="Arial" w:hAnsi="Arial" w:cs="Arial"/>
                <w:b/>
                <w:bCs/>
                <w:sz w:val="28"/>
                <w:szCs w:val="28"/>
              </w:rPr>
            </w:pPr>
          </w:p>
          <w:tbl>
            <w:tblPr>
              <w:tblW w:w="0" w:type="auto"/>
              <w:jc w:val="center"/>
              <w:tblBorders>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612"/>
              <w:gridCol w:w="397"/>
              <w:gridCol w:w="397"/>
              <w:gridCol w:w="397"/>
              <w:gridCol w:w="397"/>
              <w:gridCol w:w="397"/>
              <w:gridCol w:w="397"/>
              <w:gridCol w:w="397"/>
              <w:gridCol w:w="397"/>
              <w:gridCol w:w="397"/>
              <w:gridCol w:w="397"/>
              <w:gridCol w:w="397"/>
              <w:gridCol w:w="397"/>
              <w:gridCol w:w="397"/>
              <w:gridCol w:w="397"/>
            </w:tblGrid>
            <w:tr w:rsidRPr="00D41A0E" w:rsidR="00A7438B" w:rsidTr="00AE0425" w14:paraId="1C32A8B5" wp14:textId="77777777">
              <w:trPr>
                <w:jc w:val="center"/>
              </w:trPr>
              <w:tc>
                <w:tcPr>
                  <w:tcW w:w="1612" w:type="dxa"/>
                  <w:tcBorders>
                    <w:top w:val="nil"/>
                    <w:left w:val="nil"/>
                    <w:bottom w:val="nil"/>
                    <w:right w:val="single" w:color="auto" w:sz="4" w:space="0"/>
                  </w:tcBorders>
                </w:tcPr>
                <w:p w:rsidRPr="00D41A0E" w:rsidR="00A7438B" w:rsidP="00AE0425" w:rsidRDefault="00A7438B" w14:paraId="2A8027E8" wp14:textId="77777777">
                  <w:pPr>
                    <w:tabs>
                      <w:tab w:val="left" w:pos="426"/>
                      <w:tab w:val="left" w:pos="851"/>
                    </w:tabs>
                    <w:jc w:val="center"/>
                    <w:rPr>
                      <w:rFonts w:ascii="Arial" w:hAnsi="Arial" w:cs="Arial"/>
                      <w:b/>
                      <w:sz w:val="22"/>
                      <w:szCs w:val="22"/>
                    </w:rPr>
                  </w:pPr>
                  <w:r w:rsidRPr="00D41A0E">
                    <w:rPr>
                      <w:rFonts w:ascii="Arial" w:hAnsi="Arial" w:cs="Arial"/>
                      <w:b/>
                      <w:sz w:val="22"/>
                      <w:szCs w:val="22"/>
                    </w:rPr>
                    <w:t>MARCHE N°</w:t>
                  </w: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0D0B940D" wp14:textId="77777777">
                  <w:pPr>
                    <w:tabs>
                      <w:tab w:val="left" w:pos="426"/>
                      <w:tab w:val="left" w:pos="851"/>
                    </w:tabs>
                    <w:jc w:val="center"/>
                    <w:rPr>
                      <w:rFonts w:ascii="Arial" w:hAnsi="Arial" w:cs="Arial"/>
                      <w:b/>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0E27B00A" wp14:textId="77777777">
                  <w:pPr>
                    <w:tabs>
                      <w:tab w:val="left" w:pos="426"/>
                      <w:tab w:val="left" w:pos="851"/>
                    </w:tabs>
                    <w:jc w:val="center"/>
                    <w:rPr>
                      <w:rFonts w:ascii="Arial" w:hAnsi="Arial" w:cs="Arial"/>
                      <w:b/>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60061E4C" wp14:textId="77777777">
                  <w:pPr>
                    <w:tabs>
                      <w:tab w:val="left" w:pos="426"/>
                      <w:tab w:val="left" w:pos="851"/>
                    </w:tabs>
                    <w:jc w:val="center"/>
                    <w:rPr>
                      <w:rFonts w:ascii="Arial" w:hAnsi="Arial" w:cs="Arial"/>
                      <w:b/>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44EAFD9C" wp14:textId="77777777">
                  <w:pPr>
                    <w:tabs>
                      <w:tab w:val="left" w:pos="426"/>
                      <w:tab w:val="left" w:pos="851"/>
                    </w:tabs>
                    <w:jc w:val="center"/>
                    <w:rPr>
                      <w:rFonts w:ascii="Arial" w:hAnsi="Arial" w:cs="Arial"/>
                      <w:b/>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4B94D5A5" wp14:textId="77777777">
                  <w:pPr>
                    <w:tabs>
                      <w:tab w:val="left" w:pos="426"/>
                      <w:tab w:val="left" w:pos="851"/>
                    </w:tabs>
                    <w:jc w:val="center"/>
                    <w:rPr>
                      <w:rFonts w:ascii="Arial" w:hAnsi="Arial" w:cs="Arial"/>
                      <w:b/>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3DEEC669" wp14:textId="77777777">
                  <w:pPr>
                    <w:tabs>
                      <w:tab w:val="left" w:pos="426"/>
                      <w:tab w:val="left" w:pos="851"/>
                    </w:tabs>
                    <w:jc w:val="center"/>
                    <w:rPr>
                      <w:rFonts w:ascii="Arial" w:hAnsi="Arial" w:cs="Arial"/>
                      <w:b/>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3656B9AB" wp14:textId="77777777">
                  <w:pPr>
                    <w:tabs>
                      <w:tab w:val="left" w:pos="426"/>
                      <w:tab w:val="left" w:pos="851"/>
                    </w:tabs>
                    <w:jc w:val="center"/>
                    <w:rPr>
                      <w:rFonts w:ascii="Arial" w:hAnsi="Arial" w:cs="Arial"/>
                      <w:b/>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45FB0818" wp14:textId="77777777">
                  <w:pPr>
                    <w:tabs>
                      <w:tab w:val="left" w:pos="426"/>
                      <w:tab w:val="left" w:pos="851"/>
                    </w:tabs>
                    <w:jc w:val="center"/>
                    <w:rPr>
                      <w:rFonts w:ascii="Arial" w:hAnsi="Arial" w:cs="Arial"/>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049F31CB" wp14:textId="77777777">
                  <w:pPr>
                    <w:tabs>
                      <w:tab w:val="left" w:pos="426"/>
                      <w:tab w:val="left" w:pos="851"/>
                    </w:tabs>
                    <w:jc w:val="center"/>
                    <w:rPr>
                      <w:rFonts w:ascii="Arial" w:hAnsi="Arial" w:cs="Arial"/>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53128261" wp14:textId="77777777">
                  <w:pPr>
                    <w:tabs>
                      <w:tab w:val="left" w:pos="426"/>
                      <w:tab w:val="left" w:pos="851"/>
                    </w:tabs>
                    <w:jc w:val="center"/>
                    <w:rPr>
                      <w:rFonts w:ascii="Arial" w:hAnsi="Arial" w:cs="Arial"/>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62486C05" wp14:textId="77777777">
                  <w:pPr>
                    <w:tabs>
                      <w:tab w:val="left" w:pos="426"/>
                      <w:tab w:val="left" w:pos="851"/>
                    </w:tabs>
                    <w:jc w:val="center"/>
                    <w:rPr>
                      <w:rFonts w:ascii="Arial" w:hAnsi="Arial" w:cs="Arial"/>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4101652C" wp14:textId="77777777">
                  <w:pPr>
                    <w:tabs>
                      <w:tab w:val="left" w:pos="426"/>
                      <w:tab w:val="left" w:pos="851"/>
                    </w:tabs>
                    <w:jc w:val="center"/>
                    <w:rPr>
                      <w:rFonts w:ascii="Arial" w:hAnsi="Arial" w:cs="Arial"/>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4B99056E" wp14:textId="77777777">
                  <w:pPr>
                    <w:tabs>
                      <w:tab w:val="left" w:pos="426"/>
                      <w:tab w:val="left" w:pos="851"/>
                    </w:tabs>
                    <w:jc w:val="center"/>
                    <w:rPr>
                      <w:rFonts w:ascii="Arial" w:hAnsi="Arial" w:cs="Arial"/>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1299C43A" wp14:textId="77777777">
                  <w:pPr>
                    <w:tabs>
                      <w:tab w:val="left" w:pos="426"/>
                      <w:tab w:val="left" w:pos="851"/>
                    </w:tabs>
                    <w:jc w:val="center"/>
                    <w:rPr>
                      <w:rFonts w:ascii="Arial" w:hAnsi="Arial" w:cs="Arial"/>
                      <w:sz w:val="22"/>
                      <w:szCs w:val="22"/>
                    </w:rPr>
                  </w:pPr>
                </w:p>
              </w:tc>
            </w:tr>
          </w:tbl>
          <w:p w:rsidRPr="000A390F" w:rsidR="00A7438B" w:rsidP="00AE0425" w:rsidRDefault="00A7438B" w14:paraId="4DDBEF00" wp14:textId="77777777">
            <w:pPr>
              <w:tabs>
                <w:tab w:val="left" w:pos="851"/>
              </w:tabs>
              <w:spacing w:before="120" w:after="120"/>
              <w:rPr>
                <w:rFonts w:ascii="Arial" w:hAnsi="Arial" w:cs="Arial"/>
                <w:caps/>
                <w:sz w:val="28"/>
                <w:szCs w:val="28"/>
              </w:rPr>
            </w:pPr>
          </w:p>
        </w:tc>
        <w:tc>
          <w:tcPr>
            <w:tcW w:w="1275" w:type="dxa"/>
            <w:shd w:val="clear" w:color="auto" w:fill="66CCFF"/>
          </w:tcPr>
          <w:p w:rsidRPr="000A390F" w:rsidR="00A7438B" w:rsidP="00AE0425" w:rsidRDefault="00A7438B" w14:paraId="2C30C211" wp14:textId="77777777">
            <w:pPr>
              <w:pStyle w:val="Titre8"/>
              <w:tabs>
                <w:tab w:val="left" w:pos="851"/>
                <w:tab w:val="right" w:pos="9639"/>
              </w:tabs>
              <w:spacing w:before="120" w:after="120"/>
            </w:pPr>
            <w:r w:rsidRPr="000A390F">
              <w:rPr>
                <w:caps/>
                <w:sz w:val="28"/>
                <w:szCs w:val="28"/>
              </w:rPr>
              <w:t>ATTRI1</w:t>
            </w:r>
          </w:p>
        </w:tc>
      </w:tr>
    </w:tbl>
    <w:p xmlns:wp14="http://schemas.microsoft.com/office/word/2010/wordml" w:rsidRPr="009A5084" w:rsidR="009B1CD0" w:rsidP="005846FB" w:rsidRDefault="009B1CD0" w14:paraId="3461D779" wp14:textId="77777777">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xmlns:wp14="http://schemas.microsoft.com/office/word/2010/wordml" w:rsidRPr="009A5084" w:rsidR="009B1CD0" w14:paraId="72026069" wp14:textId="77777777">
        <w:tc>
          <w:tcPr>
            <w:tcW w:w="10277" w:type="dxa"/>
            <w:shd w:val="clear" w:color="auto" w:fill="66CCFF"/>
          </w:tcPr>
          <w:p w:rsidRPr="009A5084" w:rsidR="009B1CD0" w:rsidP="005846FB" w:rsidRDefault="009B1CD0" w14:paraId="61421232" wp14:textId="77777777">
            <w:pPr>
              <w:tabs>
                <w:tab w:val="left" w:pos="-142"/>
                <w:tab w:val="left" w:pos="851"/>
                <w:tab w:val="left" w:pos="4111"/>
              </w:tabs>
              <w:jc w:val="both"/>
              <w:rPr>
                <w:rFonts w:ascii="Arial" w:hAnsi="Arial" w:cs="Arial"/>
              </w:rPr>
            </w:pPr>
            <w:r w:rsidRPr="009A5084">
              <w:rPr>
                <w:rFonts w:ascii="Arial" w:hAnsi="Arial" w:cs="Arial"/>
                <w:b/>
              </w:rPr>
              <w:t xml:space="preserve">A - Objet </w:t>
            </w:r>
            <w:r w:rsidRPr="009A5084">
              <w:rPr>
                <w:rFonts w:ascii="Arial" w:hAnsi="Arial" w:cs="Arial"/>
                <w:b/>
                <w:bCs/>
              </w:rPr>
              <w:t>de l’acte d’engagement</w:t>
            </w:r>
            <w:r w:rsidRPr="009A5084">
              <w:rPr>
                <w:rFonts w:ascii="Arial" w:hAnsi="Arial" w:cs="Arial"/>
                <w:b/>
              </w:rPr>
              <w:t>.</w:t>
            </w:r>
          </w:p>
        </w:tc>
      </w:tr>
    </w:tbl>
    <w:p xmlns:wp14="http://schemas.microsoft.com/office/word/2010/wordml" w:rsidRPr="009A5084" w:rsidR="009B1CD0" w:rsidP="006C4338" w:rsidRDefault="009B1CD0" w14:paraId="3CF2D8B6" wp14:textId="77777777">
      <w:pPr>
        <w:tabs>
          <w:tab w:val="left" w:pos="426"/>
          <w:tab w:val="left" w:pos="851"/>
        </w:tabs>
        <w:jc w:val="both"/>
        <w:rPr>
          <w:rFonts w:ascii="Arial" w:hAnsi="Arial" w:cs="Arial"/>
        </w:rPr>
      </w:pPr>
    </w:p>
    <w:p xmlns:wp14="http://schemas.microsoft.com/office/word/2010/wordml" w:rsidR="009B1CD0" w:rsidP="006C4338" w:rsidRDefault="009A5084" w14:paraId="41AF6A98" wp14:textId="77777777">
      <w:pPr>
        <w:tabs>
          <w:tab w:val="left" w:pos="426"/>
          <w:tab w:val="left" w:pos="851"/>
        </w:tabs>
        <w:jc w:val="both"/>
        <w:rPr>
          <w:rFonts w:ascii="Arial" w:hAnsi="Arial" w:cs="Arial"/>
        </w:rPr>
      </w:pPr>
      <w:r>
        <w:rPr>
          <w:rFonts w:ascii="Wingdings" w:hAnsi="Wingdings" w:eastAsia="Wingdings" w:cs="Wingdings"/>
          <w:b/>
          <w:color w:val="66CCFF"/>
          <w:spacing w:val="-10"/>
        </w:rPr>
        <w:t></w:t>
      </w:r>
      <w:r w:rsidR="00DD64FD">
        <w:rPr>
          <w:rFonts w:ascii="Arial" w:hAnsi="Arial" w:eastAsia="Arial" w:cs="Arial"/>
          <w:spacing w:val="-10"/>
        </w:rPr>
        <w:t xml:space="preserve"> </w:t>
      </w:r>
      <w:r w:rsidR="00667614">
        <w:rPr>
          <w:rFonts w:ascii="Arial" w:hAnsi="Arial" w:eastAsia="Arial" w:cs="Arial"/>
          <w:spacing w:val="-10"/>
        </w:rPr>
        <w:t xml:space="preserve"> </w:t>
      </w:r>
      <w:r w:rsidRPr="009A5084" w:rsidR="009B1CD0">
        <w:rPr>
          <w:rFonts w:ascii="Arial" w:hAnsi="Arial" w:cs="Arial"/>
        </w:rPr>
        <w:t xml:space="preserve">Objet </w:t>
      </w:r>
      <w:r w:rsidRPr="009A5084" w:rsidR="00CD185D">
        <w:rPr>
          <w:rFonts w:ascii="Arial" w:hAnsi="Arial" w:cs="Arial"/>
          <w:bCs/>
        </w:rPr>
        <w:t>du marché ou de l’accord-cadre</w:t>
      </w:r>
      <w:r w:rsidRPr="009A5084" w:rsidR="009B1CD0">
        <w:rPr>
          <w:rFonts w:ascii="Arial" w:hAnsi="Arial" w:cs="Arial"/>
        </w:rPr>
        <w:t>:</w:t>
      </w:r>
    </w:p>
    <w:p xmlns:wp14="http://schemas.microsoft.com/office/word/2010/wordml" w:rsidRPr="009A5084" w:rsidR="00667614" w:rsidP="006C4338" w:rsidRDefault="00667614" w14:paraId="0FB78278" wp14:textId="77777777">
      <w:pPr>
        <w:tabs>
          <w:tab w:val="left" w:pos="426"/>
          <w:tab w:val="left" w:pos="851"/>
        </w:tabs>
        <w:jc w:val="both"/>
        <w:rPr>
          <w:rFonts w:ascii="Arial" w:hAnsi="Arial" w:cs="Arial"/>
          <w:i/>
        </w:rPr>
      </w:pPr>
    </w:p>
    <w:p xmlns:wp14="http://schemas.microsoft.com/office/word/2010/wordml" w:rsidRPr="001B6B8C" w:rsidR="000D4CC3" w:rsidP="000D4CC3" w:rsidRDefault="000D4CC3" w14:paraId="421A8991" wp14:textId="77777777">
      <w:pPr>
        <w:pStyle w:val="fcase1ertab"/>
        <w:tabs>
          <w:tab w:val="clear" w:pos="426"/>
          <w:tab w:val="left" w:pos="0"/>
        </w:tabs>
        <w:ind w:left="0" w:firstLine="0"/>
        <w:rPr>
          <w:rFonts w:ascii="Arial" w:hAnsi="Arial" w:cs="Arial"/>
          <w:b/>
          <w:bCs/>
          <w:iCs/>
        </w:rPr>
      </w:pPr>
      <w:r>
        <w:rPr>
          <w:rFonts w:ascii="Arial" w:hAnsi="Arial" w:cs="Arial"/>
          <w:b/>
          <w:bCs/>
          <w:iCs/>
        </w:rPr>
        <w:t>Marché de fourniture et installation de mobilier pour le compte de la Cité de l’Innovation Sorbonne Université.</w:t>
      </w:r>
    </w:p>
    <w:p xmlns:wp14="http://schemas.microsoft.com/office/word/2010/wordml" w:rsidR="003D0AC4" w:rsidP="00710FD6" w:rsidRDefault="003D0AC4" w14:paraId="1FC39945" wp14:textId="77777777">
      <w:pPr>
        <w:tabs>
          <w:tab w:val="left" w:pos="426"/>
          <w:tab w:val="left" w:pos="851"/>
        </w:tabs>
        <w:jc w:val="both"/>
        <w:rPr>
          <w:rFonts w:ascii="Century Gothic" w:hAnsi="Century Gothic"/>
          <w:b/>
        </w:rPr>
      </w:pPr>
    </w:p>
    <w:p xmlns:wp14="http://schemas.microsoft.com/office/word/2010/wordml" w:rsidRPr="00FD1C6B" w:rsidR="00296E77" w:rsidP="00296E77" w:rsidRDefault="00296E77" w14:paraId="54D24D09" wp14:textId="77777777">
      <w:pPr>
        <w:contextualSpacing/>
        <w:rPr>
          <w:rFonts w:ascii="Helvetica" w:hAnsi="Helvetica" w:cs="Helvetica"/>
          <w:bCs/>
          <w:u w:val="single"/>
          <w:lang w:eastAsia="fr-FR"/>
        </w:rPr>
      </w:pPr>
      <w:r w:rsidRPr="00FD1C6B">
        <w:rPr>
          <w:rFonts w:ascii="Helvetica" w:hAnsi="Helvetica" w:cs="Helvetica"/>
          <w:bCs/>
          <w:u w:val="single"/>
          <w:lang w:eastAsia="fr-FR"/>
        </w:rPr>
        <w:t>Lieu d’exécution du marché</w:t>
      </w:r>
      <w:r w:rsidRPr="00FD1C6B">
        <w:rPr>
          <w:rFonts w:ascii="Helvetica" w:hAnsi="Helvetica" w:cs="Helvetica"/>
          <w:bCs/>
          <w:lang w:eastAsia="fr-FR"/>
        </w:rPr>
        <w:t> :</w:t>
      </w:r>
      <w:r w:rsidRPr="00FD1C6B">
        <w:rPr>
          <w:rFonts w:ascii="Helvetica" w:hAnsi="Helvetica" w:cs="Helvetica"/>
          <w:bCs/>
          <w:u w:val="single"/>
          <w:lang w:eastAsia="fr-FR"/>
        </w:rPr>
        <w:t xml:space="preserve">  </w:t>
      </w:r>
    </w:p>
    <w:p xmlns:wp14="http://schemas.microsoft.com/office/word/2010/wordml" w:rsidRPr="00EB180B" w:rsidR="00296E77" w:rsidP="61E4C88E" w:rsidRDefault="00296E77" w14:paraId="19212C92" wp14:textId="77777777" wp14:noSpellErr="1">
      <w:pPr>
        <w:spacing/>
        <w:contextualSpacing/>
        <w:jc w:val="center"/>
        <w:rPr>
          <w:rFonts w:ascii="Helvetica" w:hAnsi="Helvetica" w:cs="Helvetica"/>
          <w:b w:val="1"/>
          <w:bCs w:val="1"/>
        </w:rPr>
      </w:pPr>
      <w:r w:rsidRPr="61E4C88E" w:rsidR="00296E77">
        <w:rPr>
          <w:rFonts w:ascii="Helvetica" w:hAnsi="Helvetica" w:cs="Helvetica"/>
          <w:b w:val="1"/>
          <w:bCs w:val="1"/>
        </w:rPr>
        <w:t>SORBONNE UNIVERSITE</w:t>
      </w:r>
    </w:p>
    <w:p xmlns:wp14="http://schemas.microsoft.com/office/word/2010/wordml" w:rsidRPr="00EB180B" w:rsidR="00EB180B" w:rsidP="61E4C88E" w:rsidRDefault="00EB180B" w14:paraId="1257FB71" wp14:textId="77777777" wp14:noSpellErr="1">
      <w:pPr>
        <w:tabs>
          <w:tab w:val="left" w:pos="426"/>
          <w:tab w:val="left" w:pos="851"/>
        </w:tabs>
        <w:jc w:val="center"/>
        <w:rPr>
          <w:rFonts w:ascii="Arial" w:hAnsi="Arial" w:cs="Arial"/>
          <w:b w:val="1"/>
          <w:bCs w:val="1"/>
        </w:rPr>
      </w:pPr>
      <w:r w:rsidRPr="61E4C88E" w:rsidR="00EB180B">
        <w:rPr>
          <w:rFonts w:ascii="Arial" w:hAnsi="Arial" w:cs="Arial"/>
          <w:b w:val="1"/>
          <w:bCs w:val="1"/>
        </w:rPr>
        <w:t>Cité de l’Innovation</w:t>
      </w:r>
    </w:p>
    <w:p xmlns:wp14="http://schemas.microsoft.com/office/word/2010/wordml" w:rsidRPr="00EB180B" w:rsidR="00EB180B" w:rsidP="61E4C88E" w:rsidRDefault="00EB180B" w14:paraId="5EBFE9FB" wp14:textId="77777777" wp14:noSpellErr="1">
      <w:pPr>
        <w:tabs>
          <w:tab w:val="left" w:pos="426"/>
          <w:tab w:val="left" w:pos="851"/>
        </w:tabs>
        <w:jc w:val="center"/>
        <w:rPr>
          <w:rFonts w:ascii="Arial" w:hAnsi="Arial" w:cs="Arial"/>
          <w:b w:val="1"/>
          <w:bCs w:val="1"/>
        </w:rPr>
      </w:pPr>
      <w:r w:rsidRPr="61E4C88E" w:rsidR="00EB180B">
        <w:rPr>
          <w:rFonts w:ascii="Arial" w:hAnsi="Arial" w:cs="Arial"/>
          <w:b w:val="1"/>
          <w:bCs w:val="1"/>
        </w:rPr>
        <w:t>4 place Jussieu</w:t>
      </w:r>
    </w:p>
    <w:p xmlns:wp14="http://schemas.microsoft.com/office/word/2010/wordml" w:rsidRPr="001A5DD3" w:rsidR="00EB180B" w:rsidP="61E4C88E" w:rsidRDefault="00EB180B" w14:paraId="1D8DF4F0" wp14:textId="77777777" wp14:noSpellErr="1">
      <w:pPr>
        <w:tabs>
          <w:tab w:val="left" w:pos="426"/>
          <w:tab w:val="left" w:pos="851"/>
        </w:tabs>
        <w:jc w:val="center"/>
        <w:rPr>
          <w:rFonts w:ascii="Arial" w:hAnsi="Arial" w:cs="Arial"/>
          <w:b w:val="1"/>
          <w:bCs w:val="1"/>
        </w:rPr>
      </w:pPr>
      <w:r w:rsidRPr="61E4C88E" w:rsidR="00EB180B">
        <w:rPr>
          <w:rFonts w:ascii="Arial" w:hAnsi="Arial" w:cs="Arial"/>
          <w:b w:val="1"/>
          <w:bCs w:val="1"/>
        </w:rPr>
        <w:t>75005 Paris</w:t>
      </w:r>
    </w:p>
    <w:p xmlns:wp14="http://schemas.microsoft.com/office/word/2010/wordml" w:rsidR="00950CC7" w:rsidP="00710FD6" w:rsidRDefault="00950CC7" w14:paraId="0562CB0E" wp14:textId="77777777">
      <w:pPr>
        <w:tabs>
          <w:tab w:val="left" w:pos="426"/>
          <w:tab w:val="left" w:pos="851"/>
        </w:tabs>
        <w:jc w:val="both"/>
        <w:rPr>
          <w:rFonts w:ascii="Arial" w:hAnsi="Arial" w:cs="Arial"/>
        </w:rPr>
      </w:pPr>
    </w:p>
    <w:p xmlns:wp14="http://schemas.microsoft.com/office/word/2010/wordml" w:rsidRPr="009A5084" w:rsidR="001D1E4E" w:rsidP="00710FD6" w:rsidRDefault="001D1E4E" w14:paraId="34CE0A41" wp14:textId="77777777">
      <w:pPr>
        <w:tabs>
          <w:tab w:val="left" w:pos="426"/>
          <w:tab w:val="left" w:pos="851"/>
        </w:tabs>
        <w:jc w:val="both"/>
        <w:rPr>
          <w:rFonts w:ascii="Arial" w:hAnsi="Arial" w:cs="Arial"/>
        </w:rPr>
      </w:pPr>
    </w:p>
    <w:p xmlns:wp14="http://schemas.microsoft.com/office/word/2010/wordml" w:rsidRPr="009A5084" w:rsidR="009B1CD0" w:rsidP="0083205E" w:rsidRDefault="009A5084" w14:paraId="50E3ACC1" wp14:textId="77777777">
      <w:pPr>
        <w:tabs>
          <w:tab w:val="left" w:pos="426"/>
          <w:tab w:val="left" w:pos="851"/>
        </w:tabs>
        <w:jc w:val="both"/>
        <w:rPr>
          <w:rFonts w:ascii="Arial" w:hAnsi="Arial" w:cs="Arial"/>
          <w:i/>
        </w:rPr>
      </w:pPr>
      <w:r>
        <w:rPr>
          <w:rFonts w:ascii="Wingdings" w:hAnsi="Wingdings" w:eastAsia="Wingdings" w:cs="Wingdings"/>
          <w:b/>
          <w:color w:val="66CCFF"/>
          <w:spacing w:val="-10"/>
        </w:rPr>
        <w:t></w:t>
      </w:r>
      <w:r>
        <w:rPr>
          <w:rFonts w:ascii="Arial" w:hAnsi="Arial" w:eastAsia="Arial" w:cs="Arial"/>
          <w:spacing w:val="-10"/>
        </w:rPr>
        <w:t xml:space="preserve"> </w:t>
      </w:r>
      <w:r w:rsidRPr="009A5084" w:rsidR="009B1CD0">
        <w:rPr>
          <w:rFonts w:ascii="Arial" w:hAnsi="Arial" w:eastAsia="Arial" w:cs="Arial"/>
          <w:spacing w:val="-10"/>
        </w:rPr>
        <w:t xml:space="preserve">  </w:t>
      </w:r>
      <w:r w:rsidRPr="009A5084" w:rsidR="009B1CD0">
        <w:rPr>
          <w:rFonts w:ascii="Arial" w:hAnsi="Arial" w:cs="Arial"/>
        </w:rPr>
        <w:t>Cet acte d'engagement correspond :</w:t>
      </w:r>
    </w:p>
    <w:p xmlns:wp14="http://schemas.microsoft.com/office/word/2010/wordml" w:rsidRPr="004C582B" w:rsidR="009B1CD0" w:rsidP="0083205E" w:rsidRDefault="009B1CD0" w14:paraId="2570C468" wp14:textId="77777777">
      <w:pPr>
        <w:tabs>
          <w:tab w:val="left" w:pos="851"/>
        </w:tabs>
        <w:rPr>
          <w:rFonts w:ascii="Arial" w:hAnsi="Arial" w:cs="Arial"/>
          <w:sz w:val="18"/>
          <w:szCs w:val="18"/>
        </w:rPr>
      </w:pPr>
      <w:r w:rsidRPr="004C582B">
        <w:rPr>
          <w:rFonts w:ascii="Arial" w:hAnsi="Arial" w:cs="Arial"/>
          <w:i/>
          <w:sz w:val="18"/>
          <w:szCs w:val="18"/>
        </w:rPr>
        <w:t>(Cocher les cases correspondantes.)</w:t>
      </w:r>
    </w:p>
    <w:p xmlns:wp14="http://schemas.microsoft.com/office/word/2010/wordml" w:rsidRPr="009A5084" w:rsidR="009B1CD0" w:rsidP="009B45B9" w:rsidRDefault="009B1CD0" w14:paraId="62EBF3C5" wp14:textId="77777777">
      <w:pPr>
        <w:tabs>
          <w:tab w:val="left" w:pos="426"/>
          <w:tab w:val="left" w:pos="851"/>
        </w:tabs>
        <w:jc w:val="both"/>
        <w:rPr>
          <w:rFonts w:ascii="Arial" w:hAnsi="Arial" w:cs="Arial"/>
        </w:rPr>
      </w:pPr>
    </w:p>
    <w:bookmarkStart w:name="CaseACocher109" w:id="0"/>
    <w:p xmlns:wp14="http://schemas.microsoft.com/office/word/2010/wordml" w:rsidR="009B1CD0" w:rsidP="39C8DDC7" w:rsidRDefault="009A5084" wp14:textId="7D72987A" w14:paraId="6D98A12B">
      <w:pPr>
        <w:tabs>
          <w:tab w:val="left" w:pos="851"/>
        </w:tabs>
        <w:spacing w:after="0"/>
        <w:ind w:left="851" w:firstLine="0"/>
        <w:rPr>
          <w:rFonts w:ascii="Arial" w:hAnsi="Arial" w:cs="Arial"/>
          <w:b w:val="1"/>
          <w:bCs w:val="1"/>
        </w:rPr>
      </w:pPr>
      <w:r w:rsidRPr="61E4C88E" w:rsidR="4E4A004C">
        <w:rPr>
          <w:rFonts w:ascii="Wingdings" w:hAnsi="Wingdings" w:eastAsia="Wingdings" w:cs="Wingdings"/>
          <w:sz w:val="22"/>
          <w:szCs w:val="22"/>
        </w:rPr>
        <w:t>¨</w:t>
      </w:r>
      <w:r w:rsidRPr="00C86F9A">
        <w:rPr>
          <w:rFonts w:ascii="Arial" w:hAnsi="Arial" w:cs="Arial"/>
        </w:rPr>
        <w:fldChar w:fldCharType="begin">
          <w:ffData>
            <w:name w:val="CaseACocher109"/>
            <w:enabled/>
            <w:calcOnExit w:val="0"/>
            <w:checkBox>
              <w:sizeAuto/>
              <w:default w:val="1"/>
            </w:checkBox>
          </w:ffData>
        </w:fldChar>
      </w:r>
      <w:r w:rsidRPr="00C86F9A">
        <w:rPr>
          <w:rFonts w:ascii="Arial" w:hAnsi="Arial" w:cs="Arial"/>
        </w:rPr>
        <w:instrText xml:space="preserve"> FORMCHECKBOX </w:instrText>
      </w:r>
      <w:r w:rsidRPr="00C86F9A">
        <w:rPr>
          <w:rFonts w:ascii="Arial" w:hAnsi="Arial" w:cs="Arial"/>
        </w:rPr>
      </w:r>
      <w:r w:rsidRPr="00C86F9A">
        <w:rPr>
          <w:rFonts w:ascii="Arial" w:hAnsi="Arial" w:cs="Arial"/>
        </w:rPr>
        <w:fldChar w:fldCharType="end"/>
      </w:r>
      <w:bookmarkEnd w:id="0"/>
      <w:r w:rsidRPr="009A5084" w:rsidR="009B1CD0">
        <w:rPr>
          <w:rFonts w:ascii="Arial" w:hAnsi="Arial" w:cs="Arial"/>
        </w:rPr>
        <w:tab/>
      </w:r>
      <w:r w:rsidRPr="61E4C88E" w:rsidR="008026D6">
        <w:rPr>
          <w:rFonts w:ascii="Arial" w:hAnsi="Arial" w:cs="Arial"/>
          <w:b w:val="1"/>
          <w:bCs w:val="1"/>
        </w:rPr>
        <w:t xml:space="preserve">au lot n° </w:t>
      </w:r>
      <w:r w:rsidRPr="61E4C88E" w:rsidR="003662C6">
        <w:rPr>
          <w:rFonts w:ascii="Arial" w:hAnsi="Arial" w:cs="Arial"/>
          <w:b w:val="1"/>
          <w:bCs w:val="1"/>
        </w:rPr>
        <w:t>0</w:t>
      </w:r>
      <w:r w:rsidRPr="61E4C88E" w:rsidR="008026D6">
        <w:rPr>
          <w:rFonts w:ascii="Arial" w:hAnsi="Arial" w:cs="Arial"/>
          <w:b w:val="1"/>
          <w:bCs w:val="1"/>
        </w:rPr>
        <w:t>1</w:t>
      </w:r>
      <w:r w:rsidRPr="61E4C88E" w:rsidR="009A5084">
        <w:rPr>
          <w:rFonts w:ascii="Arial" w:hAnsi="Arial" w:cs="Arial"/>
          <w:b w:val="1"/>
          <w:bCs w:val="1"/>
        </w:rPr>
        <w:t xml:space="preserve"> </w:t>
      </w:r>
      <w:r w:rsidRPr="00C856F9" w:rsidR="009A5084">
        <w:rPr>
          <w:rFonts w:ascii="Arial" w:hAnsi="Arial" w:cs="Arial"/>
        </w:rPr>
        <w:t>de la procédure de passation du marché public</w:t>
      </w:r>
      <w:r w:rsidRPr="61E4C88E" w:rsidR="009A5084">
        <w:rPr>
          <w:rFonts w:ascii="Arial" w:hAnsi="Arial" w:cs="Arial"/>
          <w:b w:val="1"/>
          <w:bCs w:val="1"/>
        </w:rPr>
        <w:t xml:space="preserve"> : </w:t>
      </w:r>
      <w:r w:rsidRPr="61E4C88E" w:rsidR="000D4CC3">
        <w:rPr>
          <w:rFonts w:ascii="Arial" w:hAnsi="Arial" w:cs="Arial"/>
          <w:b w:val="1"/>
          <w:bCs w:val="1"/>
        </w:rPr>
        <w:t>Mobilier de collectivité</w:t>
      </w:r>
    </w:p>
    <w:p w:rsidR="61E4C88E" w:rsidP="61E4C88E" w:rsidRDefault="61E4C88E" w14:paraId="3B649DB4" w14:textId="4C8A3429">
      <w:pPr>
        <w:pStyle w:val="fcasegauche"/>
        <w:tabs>
          <w:tab w:val="left" w:leader="none" w:pos="851"/>
        </w:tabs>
        <w:spacing w:before="120" w:after="0"/>
        <w:rPr>
          <w:rFonts w:ascii="Arial" w:hAnsi="Arial" w:cs="Arial"/>
        </w:rPr>
      </w:pPr>
    </w:p>
    <w:p w:rsidR="61E4C88E" w:rsidP="61E4C88E" w:rsidRDefault="61E4C88E" w14:paraId="44236626" w14:textId="1238038F">
      <w:pPr>
        <w:pStyle w:val="fcasegauche"/>
        <w:tabs>
          <w:tab w:val="left" w:leader="none" w:pos="851"/>
        </w:tabs>
        <w:spacing w:before="120" w:after="0"/>
        <w:rPr>
          <w:rFonts w:ascii="Arial" w:hAnsi="Arial" w:cs="Arial"/>
        </w:rPr>
      </w:pPr>
    </w:p>
    <w:p w:rsidR="61E4C88E" w:rsidP="61E4C88E" w:rsidRDefault="61E4C88E" w14:paraId="478E0ABD" w14:textId="04540A14">
      <w:pPr>
        <w:pStyle w:val="fcasegauche"/>
        <w:tabs>
          <w:tab w:val="left" w:leader="none" w:pos="851"/>
        </w:tabs>
        <w:spacing w:before="120" w:after="0"/>
        <w:rPr>
          <w:rFonts w:ascii="Arial" w:hAnsi="Arial" w:cs="Arial"/>
        </w:rPr>
      </w:pPr>
    </w:p>
    <w:p xmlns:wp14="http://schemas.microsoft.com/office/word/2010/wordml" w:rsidRPr="009A5084" w:rsidR="005546A9" w:rsidP="006C4338" w:rsidRDefault="005546A9" w14:paraId="2946DB82" wp14:textId="77777777">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xmlns:wp14="http://schemas.microsoft.com/office/word/2010/wordml" w:rsidRPr="009A5084" w:rsidR="009B1CD0" w14:paraId="223451C5" wp14:textId="77777777">
        <w:tc>
          <w:tcPr>
            <w:tcW w:w="10277" w:type="dxa"/>
            <w:shd w:val="clear" w:color="auto" w:fill="66CCFF"/>
          </w:tcPr>
          <w:p w:rsidRPr="009A5084" w:rsidR="009B1CD0" w:rsidP="009B45B9" w:rsidRDefault="009B1CD0" w14:paraId="223BDF04" wp14:textId="77777777">
            <w:pPr>
              <w:tabs>
                <w:tab w:val="left" w:pos="-142"/>
                <w:tab w:val="left" w:pos="851"/>
                <w:tab w:val="left" w:pos="4111"/>
              </w:tabs>
              <w:jc w:val="both"/>
              <w:rPr>
                <w:rFonts w:ascii="Arial" w:hAnsi="Arial" w:cs="Arial"/>
              </w:rPr>
            </w:pPr>
            <w:r w:rsidRPr="009A5084">
              <w:rPr>
                <w:rFonts w:ascii="Arial" w:hAnsi="Arial" w:cs="Arial"/>
                <w:b/>
              </w:rPr>
              <w:t xml:space="preserve">B - Engagement </w:t>
            </w:r>
            <w:r w:rsidRPr="009A5084" w:rsidR="00166B56">
              <w:rPr>
                <w:rFonts w:ascii="Arial" w:hAnsi="Arial" w:cs="Arial"/>
                <w:b/>
              </w:rPr>
              <w:t>du titulaire ou du groupement titulaire</w:t>
            </w:r>
            <w:r w:rsidRPr="009A5084">
              <w:rPr>
                <w:rFonts w:ascii="Arial" w:hAnsi="Arial" w:cs="Arial"/>
                <w:b/>
              </w:rPr>
              <w:t>.</w:t>
            </w:r>
          </w:p>
        </w:tc>
      </w:tr>
    </w:tbl>
    <w:p xmlns:wp14="http://schemas.microsoft.com/office/word/2010/wordml" w:rsidRPr="009A5084" w:rsidR="009B1CD0" w:rsidP="006C4338" w:rsidRDefault="009B1CD0" w14:paraId="5997CC1D" wp14:textId="77777777">
      <w:pPr>
        <w:tabs>
          <w:tab w:val="left" w:pos="851"/>
        </w:tabs>
        <w:rPr>
          <w:rFonts w:ascii="Arial" w:hAnsi="Arial" w:cs="Arial"/>
        </w:rPr>
      </w:pPr>
    </w:p>
    <w:p xmlns:wp14="http://schemas.microsoft.com/office/word/2010/wordml" w:rsidRPr="009A5084" w:rsidR="009B1CD0" w:rsidP="006C4338" w:rsidRDefault="009B1CD0" w14:paraId="509B1FF8" wp14:textId="77777777">
      <w:pPr>
        <w:pStyle w:val="Titre2"/>
        <w:tabs>
          <w:tab w:val="left" w:pos="851"/>
          <w:tab w:val="left" w:pos="2268"/>
        </w:tabs>
        <w:rPr>
          <w:rFonts w:ascii="Arial" w:hAnsi="Arial" w:cs="Arial"/>
          <w:i/>
          <w:iCs/>
        </w:rPr>
      </w:pPr>
      <w:r w:rsidRPr="009A5084">
        <w:rPr>
          <w:rFonts w:ascii="Arial" w:hAnsi="Arial" w:cs="Arial"/>
        </w:rPr>
        <w:t xml:space="preserve">B1 - Identification et engagement </w:t>
      </w:r>
      <w:r w:rsidRPr="009A5084" w:rsidR="00CD185D">
        <w:rPr>
          <w:rFonts w:ascii="Arial" w:hAnsi="Arial" w:cs="Arial"/>
        </w:rPr>
        <w:t>du titulaire</w:t>
      </w:r>
      <w:r w:rsidRPr="009A5084" w:rsidR="0021797C">
        <w:rPr>
          <w:rFonts w:ascii="Arial" w:hAnsi="Arial" w:cs="Arial"/>
        </w:rPr>
        <w:t xml:space="preserve"> ou du groupement titulaire</w:t>
      </w:r>
      <w:r w:rsidRPr="009A5084">
        <w:rPr>
          <w:rFonts w:ascii="Arial" w:hAnsi="Arial" w:cs="Arial"/>
        </w:rPr>
        <w:t> :</w:t>
      </w:r>
    </w:p>
    <w:p xmlns:wp14="http://schemas.microsoft.com/office/word/2010/wordml" w:rsidRPr="004C582B" w:rsidR="009B1CD0" w:rsidP="006F3DF9" w:rsidRDefault="009B1CD0" w14:paraId="2468CC2F" wp14:textId="77777777">
      <w:pPr>
        <w:pStyle w:val="fcase1ertab"/>
        <w:tabs>
          <w:tab w:val="left" w:pos="851"/>
        </w:tabs>
        <w:rPr>
          <w:rFonts w:ascii="Arial" w:hAnsi="Arial" w:cs="Arial"/>
          <w:sz w:val="18"/>
          <w:szCs w:val="18"/>
        </w:rPr>
      </w:pPr>
      <w:r w:rsidRPr="004C582B">
        <w:rPr>
          <w:rFonts w:ascii="Arial" w:hAnsi="Arial" w:cs="Arial"/>
          <w:i/>
          <w:iCs/>
          <w:sz w:val="18"/>
          <w:szCs w:val="18"/>
        </w:rPr>
        <w:t>(Cocher les cases correspondantes.)</w:t>
      </w:r>
    </w:p>
    <w:p xmlns:wp14="http://schemas.microsoft.com/office/word/2010/wordml" w:rsidRPr="009A5084" w:rsidR="009B1CD0" w:rsidP="005846FB" w:rsidRDefault="009B1CD0" w14:paraId="110FFD37" wp14:textId="77777777">
      <w:pPr>
        <w:tabs>
          <w:tab w:val="left" w:pos="851"/>
        </w:tabs>
        <w:rPr>
          <w:rFonts w:ascii="Arial" w:hAnsi="Arial" w:cs="Arial"/>
        </w:rPr>
      </w:pPr>
    </w:p>
    <w:p w:rsidR="61E4C88E" w:rsidP="61E4C88E" w:rsidRDefault="61E4C88E" w14:paraId="0291538A" w14:textId="3F3E5BBA">
      <w:pPr>
        <w:tabs>
          <w:tab w:val="left" w:leader="none" w:pos="851"/>
        </w:tabs>
        <w:jc w:val="both"/>
        <w:rPr>
          <w:rFonts w:ascii="Arial" w:hAnsi="Arial" w:cs="Arial"/>
        </w:rPr>
      </w:pPr>
    </w:p>
    <w:p xmlns:wp14="http://schemas.microsoft.com/office/word/2010/wordml" w:rsidRPr="009A5084" w:rsidR="009B1CD0" w:rsidP="005846FB" w:rsidRDefault="009B1CD0" w14:paraId="580F8808" wp14:textId="77777777">
      <w:pPr>
        <w:tabs>
          <w:tab w:val="left" w:pos="851"/>
        </w:tabs>
        <w:jc w:val="both"/>
        <w:rPr>
          <w:rFonts w:ascii="Arial" w:hAnsi="Arial" w:cs="Arial"/>
        </w:rPr>
      </w:pPr>
      <w:r w:rsidRPr="61E4C88E" w:rsidR="009B1CD0">
        <w:rPr>
          <w:rFonts w:ascii="Arial" w:hAnsi="Arial" w:cs="Arial"/>
        </w:rPr>
        <w:t>Après avoir pris connaissance des pièces constitutives du marché ou de l’accord-cadre suivantes,</w:t>
      </w:r>
    </w:p>
    <w:p xmlns:wp14="http://schemas.microsoft.com/office/word/2010/wordml" w:rsidRPr="00FD1C6B" w:rsidR="00A7438B" w:rsidP="00A7438B" w:rsidRDefault="00A7438B" w14:paraId="469A65E7" wp14:textId="44AFDB15">
      <w:pPr>
        <w:tabs>
          <w:tab w:val="left" w:pos="851"/>
        </w:tabs>
        <w:spacing w:before="120"/>
        <w:ind w:left="1135" w:hanging="284"/>
        <w:jc w:val="both"/>
        <w:rPr>
          <w:rFonts w:ascii="Arial" w:hAnsi="Arial" w:cs="Arial"/>
        </w:rPr>
      </w:pPr>
      <w:r w:rsidRPr="61E4C88E" w:rsidR="57C9CE67">
        <w:rPr>
          <w:rFonts w:ascii="Wingdings" w:hAnsi="Wingdings" w:eastAsia="Wingdings" w:cs="Wingdings"/>
          <w:sz w:val="22"/>
          <w:szCs w:val="22"/>
        </w:rPr>
        <w:t>¨</w:t>
      </w:r>
      <w:r w:rsidRPr="00FD1C6B">
        <w:rPr>
          <w:rFonts w:ascii="Arial" w:hAnsi="Arial" w:cs="Arial"/>
        </w:rPr>
        <w:fldChar w:fldCharType="begin">
          <w:ffData>
            <w:name w:val=""/>
            <w:enabled/>
            <w:calcOnExit w:val="0"/>
            <w:checkBox>
              <w:size w:val="20"/>
              <w:default w:val="1"/>
            </w:checkBox>
          </w:ffData>
        </w:fldChar>
      </w:r>
      <w:r w:rsidRPr="00FD1C6B">
        <w:rPr>
          <w:rFonts w:ascii="Arial" w:hAnsi="Arial" w:cs="Arial"/>
        </w:rPr>
        <w:instrText xml:space="preserve"> FORMCHECKBOX </w:instrText>
      </w:r>
      <w:r w:rsidRPr="00FD1C6B">
        <w:rPr>
          <w:rFonts w:ascii="Arial" w:hAnsi="Arial" w:cs="Arial"/>
        </w:rPr>
      </w:r>
      <w:r w:rsidRPr="00FD1C6B">
        <w:rPr>
          <w:rFonts w:ascii="Arial" w:hAnsi="Arial" w:cs="Arial"/>
        </w:rPr>
        <w:fldChar w:fldCharType="end"/>
      </w:r>
      <w:r w:rsidRPr="00FD1C6B" w:rsidR="00A7438B">
        <w:rPr>
          <w:rFonts w:ascii="Arial" w:hAnsi="Arial" w:cs="Arial"/>
        </w:rPr>
        <w:t xml:space="preserve"> </w:t>
      </w:r>
      <w:r w:rsidRPr="00FD1C6B" w:rsidR="00A7438B">
        <w:rPr>
          <w:rFonts w:ascii="Arial" w:hAnsi="Arial" w:cs="Arial"/>
        </w:rPr>
        <w:t xml:space="preserve">le</w:t>
      </w:r>
      <w:r w:rsidRPr="00FD1C6B" w:rsidR="00A7438B">
        <w:rPr>
          <w:rFonts w:ascii="Arial" w:hAnsi="Arial" w:cs="Arial"/>
        </w:rPr>
        <w:t xml:space="preserve"> CCAP et ses annexes ;</w:t>
      </w:r>
    </w:p>
    <w:p xmlns:wp14="http://schemas.microsoft.com/office/word/2010/wordml" w:rsidRPr="004B49E3" w:rsidR="00E62204" w:rsidP="00E62204" w:rsidRDefault="00E62204" w14:paraId="444F4E07" wp14:textId="4A4459E4">
      <w:pPr>
        <w:tabs>
          <w:tab w:val="left" w:pos="851"/>
        </w:tabs>
        <w:spacing w:before="120"/>
        <w:ind w:left="1135" w:hanging="284"/>
        <w:jc w:val="both"/>
        <w:rPr>
          <w:rFonts w:ascii="Arial" w:hAnsi="Arial" w:cs="Arial"/>
        </w:rPr>
      </w:pPr>
      <w:r w:rsidRPr="61E4C88E" w:rsidR="3C1CFB8A">
        <w:rPr>
          <w:rFonts w:ascii="Wingdings" w:hAnsi="Wingdings" w:eastAsia="Wingdings" w:cs="Wingdings"/>
          <w:sz w:val="22"/>
          <w:szCs w:val="22"/>
        </w:rPr>
        <w:t>¨</w:t>
      </w:r>
      <w:r w:rsidRPr="00FD1C6B">
        <w:rPr>
          <w:rFonts w:ascii="Arial" w:hAnsi="Arial" w:cs="Arial"/>
        </w:rPr>
        <w:fldChar w:fldCharType="begin">
          <w:ffData>
            <w:name w:val=""/>
            <w:enabled/>
            <w:calcOnExit w:val="0"/>
            <w:checkBox>
              <w:size w:val="20"/>
              <w:default w:val="1"/>
            </w:checkBox>
          </w:ffData>
        </w:fldChar>
      </w:r>
      <w:r w:rsidRPr="00FD1C6B">
        <w:rPr>
          <w:rFonts w:ascii="Arial" w:hAnsi="Arial" w:cs="Arial"/>
        </w:rPr>
        <w:instrText xml:space="preserve"> FORMCHECKBOX </w:instrText>
      </w:r>
      <w:r w:rsidRPr="00FD1C6B">
        <w:rPr>
          <w:rFonts w:ascii="Arial" w:hAnsi="Arial" w:cs="Arial"/>
        </w:rPr>
      </w:r>
      <w:r w:rsidRPr="00FD1C6B">
        <w:rPr>
          <w:rFonts w:ascii="Arial" w:hAnsi="Arial" w:cs="Arial"/>
        </w:rPr>
        <w:fldChar w:fldCharType="end"/>
      </w:r>
      <w:r w:rsidRPr="00FD1C6B" w:rsidR="00E62204">
        <w:rPr>
          <w:rFonts w:ascii="Arial" w:hAnsi="Arial" w:cs="Arial"/>
        </w:rPr>
        <w:t xml:space="preserve"> </w:t>
      </w:r>
      <w:r w:rsidR="00667614">
        <w:rPr>
          <w:rFonts w:ascii="Helvetica" w:hAnsi="Helvetica" w:cs="Helvetica"/>
        </w:rPr>
        <w:t>l</w:t>
      </w:r>
      <w:r w:rsidRPr="00FD1C6B" w:rsidR="00E62204">
        <w:rPr>
          <w:rFonts w:ascii="Helvetica" w:hAnsi="Helvetica" w:cs="Helvetica"/>
        </w:rPr>
        <w:t xml:space="preserve">e</w:t>
      </w:r>
      <w:r w:rsidRPr="00FD1C6B" w:rsidR="00E62204">
        <w:rPr>
          <w:rFonts w:ascii="Helvetica" w:hAnsi="Helvetica" w:cs="Helvetica"/>
        </w:rPr>
        <w:t xml:space="preserve"> </w:t>
      </w:r>
      <w:r w:rsidRPr="00FD1C6B" w:rsidR="008811AE">
        <w:rPr>
          <w:rFonts w:ascii="Helvetica" w:hAnsi="Helvetica" w:cs="Helvetica"/>
        </w:rPr>
        <w:t xml:space="preserve">CCTP </w:t>
      </w:r>
    </w:p>
    <w:p xmlns:wp14="http://schemas.microsoft.com/office/word/2010/wordml" w:rsidR="0064698C" w:rsidP="61E4C88E" w:rsidRDefault="0064698C" w14:paraId="66B95A45" wp14:textId="7072F4D0">
      <w:pPr>
        <w:tabs>
          <w:tab w:val="left" w:pos="851"/>
        </w:tabs>
        <w:spacing w:before="120"/>
        <w:ind w:left="1135" w:hanging="284"/>
        <w:jc w:val="both"/>
        <w:rPr>
          <w:b w:val="1"/>
          <w:bCs w:val="1"/>
        </w:rPr>
      </w:pPr>
      <w:r w:rsidRPr="61E4C88E" w:rsidR="00BFC670">
        <w:rPr>
          <w:rFonts w:ascii="Wingdings" w:hAnsi="Wingdings" w:eastAsia="Wingdings" w:cs="Wingdings"/>
          <w:sz w:val="22"/>
          <w:szCs w:val="22"/>
        </w:rPr>
        <w:t>¨</w:t>
      </w:r>
      <w:r w:rsidRPr="004B49E3">
        <w:rPr>
          <w:rFonts w:ascii="Arial" w:hAnsi="Arial" w:cs="Arial"/>
        </w:rPr>
        <w:fldChar w:fldCharType="begin">
          <w:ffData>
            <w:name w:val=""/>
            <w:enabled/>
            <w:calcOnExit w:val="0"/>
            <w:checkBox>
              <w:size w:val="20"/>
              <w:default w:val="1"/>
            </w:checkBox>
          </w:ffData>
        </w:fldChar>
      </w:r>
      <w:r w:rsidRPr="004B49E3">
        <w:rPr>
          <w:rFonts w:ascii="Arial" w:hAnsi="Arial" w:cs="Arial"/>
        </w:rPr>
        <w:instrText xml:space="preserve"> FORMCHECKBOX </w:instrText>
      </w:r>
      <w:r w:rsidRPr="004B49E3">
        <w:rPr>
          <w:rFonts w:ascii="Arial" w:hAnsi="Arial" w:cs="Arial"/>
        </w:rPr>
      </w:r>
      <w:r w:rsidRPr="004B49E3">
        <w:rPr>
          <w:rFonts w:ascii="Arial" w:hAnsi="Arial" w:cs="Arial"/>
        </w:rPr>
        <w:fldChar w:fldCharType="end"/>
      </w:r>
      <w:r w:rsidRPr="004B49E3" w:rsidR="0064698C">
        <w:rPr>
          <w:rFonts w:ascii="Arial" w:hAnsi="Arial" w:cs="Arial"/>
        </w:rPr>
        <w:t xml:space="preserve"> </w:t>
      </w:r>
      <w:r w:rsidR="00667614">
        <w:rPr>
          <w:rFonts w:ascii="Arial" w:hAnsi="Arial" w:cs="Arial"/>
        </w:rPr>
        <w:t xml:space="preserve">le</w:t>
      </w:r>
      <w:r w:rsidR="00667614">
        <w:rPr>
          <w:rFonts w:ascii="Arial" w:hAnsi="Arial" w:cs="Arial"/>
        </w:rPr>
        <w:t xml:space="preserve"> </w:t>
      </w:r>
      <w:r w:rsidR="000D4CC3">
        <w:rPr/>
        <w:t>BPU</w:t>
      </w:r>
    </w:p>
    <w:p xmlns:wp14="http://schemas.microsoft.com/office/word/2010/wordml" w:rsidRPr="000A390F" w:rsidR="00A7438B" w:rsidP="00A7438B" w:rsidRDefault="00A7438B" w14:paraId="1FAE85D1" wp14:textId="1211442E">
      <w:pPr>
        <w:tabs>
          <w:tab w:val="left" w:pos="851"/>
        </w:tabs>
        <w:spacing w:before="120"/>
        <w:ind w:left="1135" w:hanging="284"/>
        <w:jc w:val="both"/>
        <w:rPr>
          <w:rFonts w:ascii="Arial" w:hAnsi="Arial" w:cs="Arial"/>
        </w:rPr>
      </w:pPr>
      <w:r w:rsidRPr="61E4C88E" w:rsidR="119DB88A">
        <w:rPr>
          <w:rFonts w:ascii="Wingdings" w:hAnsi="Wingdings" w:eastAsia="Wingdings" w:cs="Wingdings"/>
          <w:sz w:val="22"/>
          <w:szCs w:val="22"/>
        </w:rPr>
        <w:t>¨</w:t>
      </w:r>
      <w:r w:rsidRPr="004B49E3">
        <w:rPr>
          <w:rFonts w:ascii="Arial" w:hAnsi="Arial" w:cs="Arial"/>
        </w:rPr>
        <w:fldChar w:fldCharType="begin">
          <w:ffData>
            <w:name w:val=""/>
            <w:enabled/>
            <w:calcOnExit w:val="0"/>
            <w:checkBox>
              <w:size w:val="20"/>
              <w:default w:val="1"/>
            </w:checkBox>
          </w:ffData>
        </w:fldChar>
      </w:r>
      <w:r w:rsidRPr="004B49E3">
        <w:rPr>
          <w:rFonts w:ascii="Arial" w:hAnsi="Arial" w:cs="Arial"/>
        </w:rPr>
        <w:instrText xml:space="preserve"> FORMCHECKBOX </w:instrText>
      </w:r>
      <w:r w:rsidRPr="004B49E3">
        <w:rPr>
          <w:rFonts w:ascii="Arial" w:hAnsi="Arial" w:cs="Arial"/>
        </w:rPr>
      </w:r>
      <w:r w:rsidRPr="004B49E3">
        <w:rPr>
          <w:rFonts w:ascii="Arial" w:hAnsi="Arial" w:cs="Arial"/>
        </w:rPr>
        <w:fldChar w:fldCharType="end"/>
      </w:r>
      <w:r w:rsidRPr="004B49E3" w:rsidR="00A7438B">
        <w:rPr>
          <w:rFonts w:ascii="Arial" w:hAnsi="Arial" w:cs="Arial"/>
        </w:rPr>
        <w:t xml:space="preserve"> </w:t>
      </w:r>
      <w:r w:rsidR="00A7438B">
        <w:rPr>
          <w:rFonts w:ascii="Arial" w:hAnsi="Arial" w:cs="Arial"/>
        </w:rPr>
        <w:t xml:space="preserve">le</w:t>
      </w:r>
      <w:r w:rsidR="00A7438B">
        <w:rPr>
          <w:rFonts w:ascii="Arial" w:hAnsi="Arial" w:cs="Arial"/>
        </w:rPr>
        <w:t xml:space="preserve"> CCAG </w:t>
      </w:r>
      <w:r w:rsidR="000D4CC3">
        <w:rPr>
          <w:rFonts w:ascii="Arial" w:hAnsi="Arial" w:cs="Arial"/>
        </w:rPr>
        <w:t xml:space="preserve">FCS </w:t>
      </w:r>
      <w:r w:rsidR="007F72D5">
        <w:rPr>
          <w:rFonts w:ascii="Arial" w:hAnsi="Arial" w:cs="Arial"/>
        </w:rPr>
        <w:t>2021</w:t>
      </w:r>
      <w:r w:rsidR="00A7438B">
        <w:rPr>
          <w:rFonts w:ascii="Arial" w:hAnsi="Arial" w:cs="Arial"/>
        </w:rPr>
        <w:t>,</w:t>
      </w:r>
    </w:p>
    <w:p xmlns:wp14="http://schemas.microsoft.com/office/word/2010/wordml" w:rsidR="009A5084" w:rsidP="009A5084" w:rsidRDefault="009A5084" w14:paraId="6B699379" wp14:textId="77777777">
      <w:pPr>
        <w:tabs>
          <w:tab w:val="left" w:pos="851"/>
        </w:tabs>
        <w:jc w:val="both"/>
        <w:rPr>
          <w:rFonts w:ascii="Arial" w:hAnsi="Arial" w:cs="Arial"/>
        </w:rPr>
      </w:pPr>
    </w:p>
    <w:p xmlns:wp14="http://schemas.microsoft.com/office/word/2010/wordml" w:rsidRPr="009A5084" w:rsidR="009B1CD0" w:rsidP="00E47798" w:rsidRDefault="009B1CD0" w14:paraId="343677F2" wp14:textId="77777777">
      <w:pPr>
        <w:tabs>
          <w:tab w:val="left" w:pos="851"/>
        </w:tabs>
        <w:jc w:val="both"/>
        <w:rPr>
          <w:rFonts w:ascii="Arial" w:hAnsi="Arial" w:cs="Arial"/>
        </w:rPr>
      </w:pPr>
      <w:r w:rsidRPr="009A5084">
        <w:rPr>
          <w:rFonts w:ascii="Arial" w:hAnsi="Arial" w:cs="Arial"/>
        </w:rPr>
        <w:t>et conformément à leurs clauses,</w:t>
      </w:r>
    </w:p>
    <w:p xmlns:wp14="http://schemas.microsoft.com/office/word/2010/wordml" w:rsidRPr="009A5084" w:rsidR="009B1CD0" w:rsidP="0083205E" w:rsidRDefault="009B1CD0" w14:paraId="3FE9F23F" wp14:textId="77777777">
      <w:pPr>
        <w:tabs>
          <w:tab w:val="left" w:pos="851"/>
        </w:tabs>
        <w:jc w:val="both"/>
        <w:rPr>
          <w:rFonts w:ascii="Arial" w:hAnsi="Arial" w:cs="Arial"/>
        </w:rPr>
      </w:pPr>
    </w:p>
    <w:p xmlns:wp14="http://schemas.microsoft.com/office/word/2010/wordml" w:rsidRPr="009A5084" w:rsidR="009B1CD0" w:rsidP="0083205E" w:rsidRDefault="00B90BB7" w14:paraId="462632A2" wp14:textId="77777777">
      <w:pPr>
        <w:tabs>
          <w:tab w:val="left" w:pos="851"/>
        </w:tabs>
        <w:ind w:left="851"/>
        <w:jc w:val="both"/>
        <w:rPr>
          <w:rFonts w:ascii="Arial" w:hAnsi="Arial" w:cs="Arial"/>
        </w:rPr>
      </w:pPr>
      <w:r w:rsidRPr="000A390F">
        <w:rPr>
          <w:rFonts w:ascii="Arial" w:hAnsi="Arial" w:cs="Arial"/>
        </w:rPr>
        <w:fldChar w:fldCharType="begin">
          <w:ffData>
            <w:name w:val=""/>
            <w:enabled/>
            <w:calcOnExit w:val="0"/>
            <w:checkBox>
              <w:size w:val="20"/>
              <w:default w:val="1"/>
            </w:checkBox>
          </w:ffData>
        </w:fldChar>
      </w:r>
      <w:r w:rsidRPr="000A390F">
        <w:rPr>
          <w:rFonts w:ascii="Arial" w:hAnsi="Arial" w:cs="Arial"/>
        </w:rPr>
        <w:instrText xml:space="preserve"> FORMCHECKBOX </w:instrText>
      </w:r>
      <w:r w:rsidRPr="000A390F">
        <w:rPr>
          <w:rFonts w:ascii="Arial" w:hAnsi="Arial" w:cs="Arial"/>
        </w:rPr>
      </w:r>
      <w:r w:rsidRPr="000A390F">
        <w:rPr>
          <w:rFonts w:ascii="Arial" w:hAnsi="Arial" w:cs="Arial"/>
        </w:rPr>
        <w:fldChar w:fldCharType="end"/>
      </w:r>
      <w:r w:rsidRPr="009A5084" w:rsidR="009B1CD0">
        <w:rPr>
          <w:rFonts w:ascii="Arial" w:hAnsi="Arial" w:cs="Arial"/>
        </w:rPr>
        <w:t xml:space="preserve"> Le signataire</w:t>
      </w:r>
    </w:p>
    <w:p xmlns:wp14="http://schemas.microsoft.com/office/word/2010/wordml" w:rsidR="009B1CD0" w:rsidP="0083205E" w:rsidRDefault="007D7A65" w14:paraId="4760F743" wp14:textId="15ED6B76">
      <w:pPr>
        <w:tabs>
          <w:tab w:val="left" w:pos="851"/>
        </w:tabs>
        <w:spacing w:before="120"/>
        <w:ind w:left="1701"/>
        <w:jc w:val="both"/>
        <w:rPr>
          <w:rFonts w:ascii="Arial" w:hAnsi="Arial" w:cs="Arial"/>
        </w:rPr>
      </w:pPr>
      <w:r w:rsidRPr="61E4C88E" w:rsidR="163C9D69">
        <w:rPr>
          <w:rFonts w:ascii="Wingdings" w:hAnsi="Wingdings" w:eastAsia="Wingdings" w:cs="Wingdings"/>
          <w:sz w:val="22"/>
          <w:szCs w:val="22"/>
        </w:rPr>
        <w:t>¨</w:t>
      </w: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009A5084" w:rsidR="009B1CD0">
        <w:rPr>
          <w:rFonts w:ascii="Arial" w:hAnsi="Arial" w:cs="Arial"/>
        </w:rPr>
        <w:t xml:space="preserve"> </w:t>
      </w:r>
      <w:r w:rsidRPr="009A5084" w:rsidR="009B1CD0">
        <w:rPr>
          <w:rFonts w:ascii="Arial" w:hAnsi="Arial" w:cs="Arial"/>
        </w:rPr>
        <w:t xml:space="preserve">s’engage</w:t>
      </w:r>
      <w:r w:rsidRPr="009A5084" w:rsidR="009B1CD0">
        <w:rPr>
          <w:rFonts w:ascii="Arial" w:hAnsi="Arial" w:cs="Arial"/>
        </w:rPr>
        <w:t xml:space="preserve">, sur la base de son o</w:t>
      </w:r>
      <w:r w:rsidR="00A7438B">
        <w:rPr>
          <w:rFonts w:ascii="Arial" w:hAnsi="Arial" w:cs="Arial"/>
        </w:rPr>
        <w:t xml:space="preserve">ffre et pour son propre compte : </w:t>
      </w:r>
    </w:p>
    <w:p xmlns:wp14="http://schemas.microsoft.com/office/word/2010/wordml" w:rsidRPr="009A5084" w:rsidR="00A7438B" w:rsidP="0083205E" w:rsidRDefault="00A7438B" w14:paraId="1F72F646" wp14:textId="77777777">
      <w:pPr>
        <w:tabs>
          <w:tab w:val="left" w:pos="851"/>
        </w:tabs>
        <w:spacing w:before="120"/>
        <w:ind w:left="1701"/>
        <w:jc w:val="both"/>
        <w:rPr>
          <w:rFonts w:ascii="Arial" w:hAnsi="Arial" w:cs="Arial"/>
          <w:i/>
        </w:rPr>
      </w:pPr>
    </w:p>
    <w:tbl>
      <w:tblPr>
        <w:tblW w:w="0" w:type="auto"/>
        <w:tblBorders>
          <w:top w:val="single" w:color="auto" w:sz="4" w:space="0"/>
          <w:bottom w:val="single" w:color="auto" w:sz="4" w:space="0"/>
          <w:insideH w:val="single" w:color="auto" w:sz="4" w:space="0"/>
        </w:tblBorders>
        <w:tblLook w:val="04A0" w:firstRow="1" w:lastRow="0" w:firstColumn="1" w:lastColumn="0" w:noHBand="0" w:noVBand="1"/>
      </w:tblPr>
      <w:tblGrid>
        <w:gridCol w:w="5113"/>
        <w:gridCol w:w="5091"/>
      </w:tblGrid>
      <w:tr xmlns:wp14="http://schemas.microsoft.com/office/word/2010/wordml" w:rsidRPr="000A390F" w:rsidR="00A7438B" w:rsidTr="00AE0425" w14:paraId="752D9CF8" wp14:textId="77777777">
        <w:trPr>
          <w:trHeight w:val="283"/>
        </w:trPr>
        <w:tc>
          <w:tcPr>
            <w:tcW w:w="5172" w:type="dxa"/>
            <w:vAlign w:val="center"/>
          </w:tcPr>
          <w:p w:rsidRPr="000A390F" w:rsidR="00A7438B" w:rsidP="00AE0425" w:rsidRDefault="00A7438B" w14:paraId="2C0E12A2" wp14:textId="77777777">
            <w:pPr>
              <w:tabs>
                <w:tab w:val="left" w:pos="851"/>
              </w:tabs>
              <w:rPr>
                <w:rFonts w:ascii="Arial" w:hAnsi="Arial" w:cs="Arial"/>
                <w:sz w:val="18"/>
                <w:szCs w:val="18"/>
              </w:rPr>
            </w:pPr>
            <w:r w:rsidRPr="000A390F">
              <w:rPr>
                <w:rFonts w:ascii="Arial" w:hAnsi="Arial" w:cs="Arial"/>
                <w:sz w:val="18"/>
                <w:szCs w:val="18"/>
              </w:rPr>
              <w:t>Nom commercial et la dénomination sociale du candidat</w:t>
            </w:r>
          </w:p>
        </w:tc>
        <w:tc>
          <w:tcPr>
            <w:tcW w:w="5172" w:type="dxa"/>
            <w:vAlign w:val="center"/>
          </w:tcPr>
          <w:p w:rsidRPr="000A390F" w:rsidR="00A7438B" w:rsidP="00AE0425" w:rsidRDefault="00A7438B" w14:paraId="08CE6F91" wp14:textId="77777777">
            <w:pPr>
              <w:tabs>
                <w:tab w:val="left" w:pos="851"/>
              </w:tabs>
              <w:rPr>
                <w:rFonts w:ascii="Arial" w:hAnsi="Arial" w:cs="Arial"/>
              </w:rPr>
            </w:pPr>
          </w:p>
        </w:tc>
      </w:tr>
      <w:tr xmlns:wp14="http://schemas.microsoft.com/office/word/2010/wordml" w:rsidRPr="000A390F" w:rsidR="00A7438B" w:rsidTr="00AE0425" w14:paraId="1818C85A" wp14:textId="77777777">
        <w:trPr>
          <w:trHeight w:val="283"/>
        </w:trPr>
        <w:tc>
          <w:tcPr>
            <w:tcW w:w="5172" w:type="dxa"/>
            <w:vAlign w:val="center"/>
          </w:tcPr>
          <w:p w:rsidRPr="000A390F" w:rsidR="00A7438B" w:rsidP="00AE0425" w:rsidRDefault="00A7438B" w14:paraId="337F36D7" wp14:textId="77777777">
            <w:pPr>
              <w:tabs>
                <w:tab w:val="left" w:pos="851"/>
              </w:tabs>
              <w:rPr>
                <w:rFonts w:ascii="Arial" w:hAnsi="Arial" w:cs="Arial"/>
                <w:sz w:val="18"/>
                <w:szCs w:val="18"/>
              </w:rPr>
            </w:pPr>
            <w:r w:rsidRPr="000A390F">
              <w:rPr>
                <w:rFonts w:ascii="Arial" w:hAnsi="Arial" w:cs="Arial"/>
                <w:sz w:val="18"/>
                <w:szCs w:val="18"/>
              </w:rPr>
              <w:t xml:space="preserve">Adresse de l’établissement et du siège social </w:t>
            </w:r>
          </w:p>
          <w:p w:rsidRPr="00E55C07" w:rsidR="00A7438B" w:rsidP="00AE0425" w:rsidRDefault="00A7438B" w14:paraId="5C8AC7BB" wp14:textId="77777777">
            <w:pPr>
              <w:tabs>
                <w:tab w:val="left" w:pos="851"/>
              </w:tabs>
              <w:rPr>
                <w:rFonts w:ascii="Arial" w:hAnsi="Arial" w:cs="Arial"/>
                <w:sz w:val="16"/>
                <w:szCs w:val="16"/>
              </w:rPr>
            </w:pPr>
            <w:r w:rsidRPr="00E55C07">
              <w:rPr>
                <w:rFonts w:ascii="Arial" w:hAnsi="Arial" w:cs="Arial"/>
                <w:sz w:val="16"/>
                <w:szCs w:val="16"/>
              </w:rPr>
              <w:t>(si elle est différente de celle de l’établissement)</w:t>
            </w:r>
          </w:p>
        </w:tc>
        <w:tc>
          <w:tcPr>
            <w:tcW w:w="5172" w:type="dxa"/>
            <w:vAlign w:val="center"/>
          </w:tcPr>
          <w:p w:rsidRPr="000A390F" w:rsidR="00A7438B" w:rsidP="00AE0425" w:rsidRDefault="00A7438B" w14:paraId="61CDCEAD" wp14:textId="77777777">
            <w:pPr>
              <w:tabs>
                <w:tab w:val="left" w:pos="851"/>
              </w:tabs>
              <w:rPr>
                <w:rFonts w:ascii="Arial" w:hAnsi="Arial" w:cs="Arial"/>
              </w:rPr>
            </w:pPr>
          </w:p>
        </w:tc>
      </w:tr>
      <w:tr xmlns:wp14="http://schemas.microsoft.com/office/word/2010/wordml" w:rsidRPr="000A390F" w:rsidR="00A7438B" w:rsidTr="00AE0425" w14:paraId="70878DC3" wp14:textId="77777777">
        <w:trPr>
          <w:trHeight w:val="283"/>
        </w:trPr>
        <w:tc>
          <w:tcPr>
            <w:tcW w:w="5172" w:type="dxa"/>
            <w:vAlign w:val="center"/>
          </w:tcPr>
          <w:p w:rsidRPr="000A390F" w:rsidR="00A7438B" w:rsidP="00AE0425" w:rsidRDefault="00A7438B" w14:paraId="2C0134ED" wp14:textId="77777777">
            <w:pPr>
              <w:tabs>
                <w:tab w:val="left" w:pos="851"/>
              </w:tabs>
              <w:rPr>
                <w:rFonts w:ascii="Arial" w:hAnsi="Arial" w:cs="Arial"/>
                <w:sz w:val="18"/>
                <w:szCs w:val="18"/>
              </w:rPr>
            </w:pPr>
            <w:r w:rsidRPr="000A390F">
              <w:rPr>
                <w:rFonts w:ascii="Arial" w:hAnsi="Arial" w:cs="Arial"/>
                <w:sz w:val="18"/>
                <w:szCs w:val="18"/>
              </w:rPr>
              <w:t>Adresse électronique</w:t>
            </w:r>
          </w:p>
        </w:tc>
        <w:tc>
          <w:tcPr>
            <w:tcW w:w="5172" w:type="dxa"/>
            <w:vAlign w:val="center"/>
          </w:tcPr>
          <w:p w:rsidRPr="000A390F" w:rsidR="00A7438B" w:rsidP="00AE0425" w:rsidRDefault="00A7438B" w14:paraId="6BB9E253" wp14:textId="77777777">
            <w:pPr>
              <w:tabs>
                <w:tab w:val="left" w:pos="851"/>
              </w:tabs>
              <w:rPr>
                <w:rFonts w:ascii="Arial" w:hAnsi="Arial" w:cs="Arial"/>
              </w:rPr>
            </w:pPr>
          </w:p>
        </w:tc>
      </w:tr>
      <w:tr xmlns:wp14="http://schemas.microsoft.com/office/word/2010/wordml" w:rsidRPr="000A390F" w:rsidR="00A7438B" w:rsidTr="00AE0425" w14:paraId="129928A2" wp14:textId="77777777">
        <w:trPr>
          <w:trHeight w:val="283"/>
        </w:trPr>
        <w:tc>
          <w:tcPr>
            <w:tcW w:w="5172" w:type="dxa"/>
            <w:vAlign w:val="center"/>
          </w:tcPr>
          <w:p w:rsidRPr="000A390F" w:rsidR="00A7438B" w:rsidP="00AE0425" w:rsidRDefault="00A7438B" w14:paraId="3A41FFFD" wp14:textId="77777777">
            <w:pPr>
              <w:tabs>
                <w:tab w:val="left" w:pos="851"/>
              </w:tabs>
              <w:rPr>
                <w:rFonts w:ascii="Arial" w:hAnsi="Arial" w:cs="Arial"/>
                <w:sz w:val="18"/>
                <w:szCs w:val="18"/>
              </w:rPr>
            </w:pPr>
            <w:r w:rsidRPr="000A390F">
              <w:rPr>
                <w:rFonts w:ascii="Arial" w:hAnsi="Arial" w:cs="Arial"/>
                <w:sz w:val="18"/>
                <w:szCs w:val="18"/>
              </w:rPr>
              <w:t xml:space="preserve">Numéro de téléphone </w:t>
            </w:r>
          </w:p>
        </w:tc>
        <w:tc>
          <w:tcPr>
            <w:tcW w:w="5172" w:type="dxa"/>
            <w:vAlign w:val="center"/>
          </w:tcPr>
          <w:p w:rsidRPr="000A390F" w:rsidR="00A7438B" w:rsidP="00AE0425" w:rsidRDefault="00A7438B" w14:paraId="23DE523C" wp14:textId="77777777">
            <w:pPr>
              <w:tabs>
                <w:tab w:val="left" w:pos="851"/>
              </w:tabs>
              <w:rPr>
                <w:rFonts w:ascii="Arial" w:hAnsi="Arial" w:cs="Arial"/>
              </w:rPr>
            </w:pPr>
          </w:p>
        </w:tc>
      </w:tr>
      <w:tr xmlns:wp14="http://schemas.microsoft.com/office/word/2010/wordml" w:rsidRPr="000A390F" w:rsidR="00A7438B" w:rsidTr="00AE0425" w14:paraId="6BBB9B89" wp14:textId="77777777">
        <w:trPr>
          <w:trHeight w:val="283"/>
        </w:trPr>
        <w:tc>
          <w:tcPr>
            <w:tcW w:w="5172" w:type="dxa"/>
            <w:vAlign w:val="center"/>
          </w:tcPr>
          <w:p w:rsidRPr="000A390F" w:rsidR="00A7438B" w:rsidP="00AE0425" w:rsidRDefault="00A7438B" w14:paraId="5C23013C" wp14:textId="77777777">
            <w:pPr>
              <w:tabs>
                <w:tab w:val="left" w:pos="851"/>
              </w:tabs>
              <w:rPr>
                <w:rFonts w:ascii="Arial" w:hAnsi="Arial" w:cs="Arial"/>
                <w:sz w:val="18"/>
                <w:szCs w:val="18"/>
              </w:rPr>
            </w:pPr>
            <w:r w:rsidRPr="000A390F">
              <w:rPr>
                <w:rFonts w:ascii="Arial" w:hAnsi="Arial" w:cs="Arial"/>
                <w:sz w:val="18"/>
                <w:szCs w:val="18"/>
              </w:rPr>
              <w:t>Numéro de télécopie</w:t>
            </w:r>
          </w:p>
        </w:tc>
        <w:tc>
          <w:tcPr>
            <w:tcW w:w="5172" w:type="dxa"/>
            <w:vAlign w:val="center"/>
          </w:tcPr>
          <w:p w:rsidRPr="000A390F" w:rsidR="00A7438B" w:rsidP="00AE0425" w:rsidRDefault="00A7438B" w14:paraId="52E56223" wp14:textId="77777777">
            <w:pPr>
              <w:tabs>
                <w:tab w:val="left" w:pos="851"/>
              </w:tabs>
              <w:rPr>
                <w:rFonts w:ascii="Arial" w:hAnsi="Arial" w:cs="Arial"/>
              </w:rPr>
            </w:pPr>
          </w:p>
        </w:tc>
      </w:tr>
      <w:tr xmlns:wp14="http://schemas.microsoft.com/office/word/2010/wordml" w:rsidRPr="000A390F" w:rsidR="00A7438B" w:rsidTr="00AE0425" w14:paraId="0AA1259A" wp14:textId="77777777">
        <w:trPr>
          <w:trHeight w:val="283"/>
        </w:trPr>
        <w:tc>
          <w:tcPr>
            <w:tcW w:w="5172" w:type="dxa"/>
            <w:vAlign w:val="center"/>
          </w:tcPr>
          <w:p w:rsidRPr="000A390F" w:rsidR="00A7438B" w:rsidP="00AE0425" w:rsidRDefault="00A7438B" w14:paraId="734CB275" wp14:textId="77777777">
            <w:pPr>
              <w:tabs>
                <w:tab w:val="left" w:pos="851"/>
              </w:tabs>
              <w:rPr>
                <w:rFonts w:ascii="Arial" w:hAnsi="Arial" w:cs="Arial"/>
                <w:sz w:val="18"/>
                <w:szCs w:val="18"/>
              </w:rPr>
            </w:pPr>
            <w:r w:rsidRPr="000A390F">
              <w:rPr>
                <w:rFonts w:ascii="Arial" w:hAnsi="Arial" w:cs="Arial"/>
                <w:sz w:val="18"/>
                <w:szCs w:val="18"/>
              </w:rPr>
              <w:t>Numéro SIRET</w:t>
            </w:r>
          </w:p>
        </w:tc>
        <w:tc>
          <w:tcPr>
            <w:tcW w:w="5172" w:type="dxa"/>
            <w:vAlign w:val="center"/>
          </w:tcPr>
          <w:p w:rsidRPr="000A390F" w:rsidR="00A7438B" w:rsidP="00AE0425" w:rsidRDefault="00A7438B" w14:paraId="07547A01" wp14:textId="77777777">
            <w:pPr>
              <w:tabs>
                <w:tab w:val="left" w:pos="851"/>
              </w:tabs>
              <w:rPr>
                <w:rFonts w:ascii="Arial" w:hAnsi="Arial" w:cs="Arial"/>
              </w:rPr>
            </w:pPr>
          </w:p>
        </w:tc>
      </w:tr>
      <w:tr xmlns:wp14="http://schemas.microsoft.com/office/word/2010/wordml" w:rsidRPr="000A390F" w:rsidR="00A7438B" w:rsidTr="00AE0425" w14:paraId="6835D751" wp14:textId="77777777">
        <w:trPr>
          <w:trHeight w:val="283"/>
        </w:trPr>
        <w:tc>
          <w:tcPr>
            <w:tcW w:w="5172" w:type="dxa"/>
            <w:vAlign w:val="center"/>
          </w:tcPr>
          <w:p w:rsidRPr="000A390F" w:rsidR="00A7438B" w:rsidP="00AE0425" w:rsidRDefault="00A7438B" w14:paraId="5C9DD2FB" wp14:textId="77777777">
            <w:pPr>
              <w:tabs>
                <w:tab w:val="left" w:pos="851"/>
              </w:tabs>
              <w:rPr>
                <w:rFonts w:ascii="Arial" w:hAnsi="Arial" w:cs="Arial"/>
                <w:sz w:val="18"/>
                <w:szCs w:val="18"/>
              </w:rPr>
            </w:pPr>
            <w:r w:rsidRPr="00741F49">
              <w:rPr>
                <w:rFonts w:ascii="Arial" w:hAnsi="Arial" w:cs="Arial"/>
                <w:sz w:val="18"/>
                <w:szCs w:val="18"/>
              </w:rPr>
              <w:t>Forme juridique du candidat individuel ou du membre du groupement (entreprise individuelle, SA, SARL, EURL, association, établissement public, etc.) :</w:t>
            </w:r>
          </w:p>
        </w:tc>
        <w:tc>
          <w:tcPr>
            <w:tcW w:w="5172" w:type="dxa"/>
            <w:vAlign w:val="center"/>
          </w:tcPr>
          <w:p w:rsidRPr="000A390F" w:rsidR="00A7438B" w:rsidP="00AE0425" w:rsidRDefault="00A7438B" w14:paraId="5043CB0F" wp14:textId="77777777">
            <w:pPr>
              <w:tabs>
                <w:tab w:val="left" w:pos="851"/>
              </w:tabs>
              <w:rPr>
                <w:rFonts w:ascii="Arial" w:hAnsi="Arial" w:cs="Arial"/>
              </w:rPr>
            </w:pPr>
          </w:p>
        </w:tc>
      </w:tr>
      <w:tr xmlns:wp14="http://schemas.microsoft.com/office/word/2010/wordml" w:rsidRPr="000A390F" w:rsidR="00A7438B" w:rsidTr="00AE0425" w14:paraId="7F2A03E6" wp14:textId="77777777">
        <w:trPr>
          <w:trHeight w:val="283"/>
        </w:trPr>
        <w:tc>
          <w:tcPr>
            <w:tcW w:w="5172" w:type="dxa"/>
            <w:vAlign w:val="center"/>
          </w:tcPr>
          <w:p w:rsidRPr="00E55C07" w:rsidR="00A7438B" w:rsidP="00AE0425" w:rsidRDefault="00A7438B" w14:paraId="2A67B36E" wp14:textId="77777777">
            <w:pPr>
              <w:jc w:val="both"/>
              <w:rPr>
                <w:rFonts w:ascii="Arial" w:hAnsi="Arial" w:cs="Arial"/>
                <w:sz w:val="18"/>
                <w:szCs w:val="18"/>
              </w:rPr>
            </w:pPr>
            <w:r>
              <w:rPr>
                <w:rFonts w:ascii="Arial" w:hAnsi="Arial" w:cs="Arial"/>
                <w:sz w:val="18"/>
                <w:szCs w:val="18"/>
              </w:rPr>
              <w:t>S’agit-il</w:t>
            </w:r>
            <w:r w:rsidRPr="00741F49">
              <w:rPr>
                <w:rFonts w:ascii="Arial" w:hAnsi="Arial" w:cs="Arial"/>
                <w:sz w:val="18"/>
                <w:szCs w:val="18"/>
              </w:rPr>
              <w:t xml:space="preserve"> </w:t>
            </w:r>
            <w:r>
              <w:rPr>
                <w:rFonts w:ascii="Arial" w:hAnsi="Arial" w:cs="Arial"/>
                <w:sz w:val="18"/>
                <w:szCs w:val="18"/>
              </w:rPr>
              <w:t>d’</w:t>
            </w:r>
            <w:r w:rsidRPr="00741F49">
              <w:rPr>
                <w:rFonts w:ascii="Arial" w:hAnsi="Arial" w:cs="Arial"/>
                <w:sz w:val="18"/>
                <w:szCs w:val="18"/>
              </w:rPr>
              <w:t xml:space="preserve">une micro, une petite ou une moyenne entreprise au sens de la </w:t>
            </w:r>
            <w:hyperlink w:history="1" r:id="rId12">
              <w:r w:rsidRPr="00741F49">
                <w:rPr>
                  <w:rFonts w:ascii="Arial" w:hAnsi="Arial" w:cs="Arial"/>
                  <w:color w:val="0000FF"/>
                  <w:sz w:val="18"/>
                  <w:szCs w:val="18"/>
                  <w:u w:val="single"/>
                </w:rPr>
                <w:t>recommandation de la Commission du 6 mai 2003</w:t>
              </w:r>
            </w:hyperlink>
            <w:r w:rsidRPr="00741F49">
              <w:rPr>
                <w:rFonts w:ascii="Arial" w:hAnsi="Arial" w:cs="Arial"/>
                <w:sz w:val="18"/>
                <w:szCs w:val="18"/>
              </w:rPr>
              <w:t xml:space="preserve"> concernant la définition des micro, petites et moyennes entreprises ou un artisan au sens au sens </w:t>
            </w:r>
            <w:hyperlink w:history="1" r:id="rId13">
              <w:r w:rsidRPr="00741F49">
                <w:rPr>
                  <w:rFonts w:ascii="Arial" w:hAnsi="Arial" w:cs="Arial"/>
                  <w:color w:val="0000FF"/>
                  <w:sz w:val="18"/>
                  <w:szCs w:val="18"/>
                  <w:u w:val="single"/>
                </w:rPr>
                <w:t>de l'article 19 de la loi du 5 juillet 1996</w:t>
              </w:r>
            </w:hyperlink>
            <w:r w:rsidRPr="00741F49">
              <w:rPr>
                <w:rFonts w:ascii="Arial" w:hAnsi="Arial" w:cs="Arial"/>
                <w:sz w:val="18"/>
                <w:szCs w:val="18"/>
              </w:rPr>
              <w:t xml:space="preserve"> n° 96-603 modifiée relative au développement et à la promotion du commerce et de l’artisanat (</w:t>
            </w:r>
            <w:hyperlink w:history="1" r:id="rId14">
              <w:r w:rsidRPr="00E55C07">
                <w:rPr>
                  <w:rFonts w:ascii="Arial" w:hAnsi="Arial" w:cs="Arial"/>
                  <w:color w:val="0000FF"/>
                  <w:sz w:val="18"/>
                  <w:szCs w:val="18"/>
                  <w:u w:val="single"/>
                </w:rPr>
                <w:t>Art. R. 2151-13</w:t>
              </w:r>
            </w:hyperlink>
            <w:r w:rsidRPr="00741F49">
              <w:rPr>
                <w:rFonts w:ascii="Arial" w:hAnsi="Arial" w:cs="Arial"/>
                <w:sz w:val="18"/>
                <w:szCs w:val="18"/>
              </w:rPr>
              <w:t xml:space="preserve"> et </w:t>
            </w:r>
            <w:hyperlink w:history="1" r:id="rId15">
              <w:r w:rsidRPr="00741F49">
                <w:rPr>
                  <w:rFonts w:ascii="Arial" w:hAnsi="Arial" w:cs="Arial"/>
                  <w:color w:val="0000FF"/>
                  <w:sz w:val="18"/>
                  <w:szCs w:val="18"/>
                  <w:u w:val="single"/>
                </w:rPr>
                <w:t>R. 2351-12</w:t>
              </w:r>
            </w:hyperlink>
            <w:r w:rsidRPr="00741F49">
              <w:rPr>
                <w:rFonts w:ascii="Arial" w:hAnsi="Arial" w:cs="Arial"/>
                <w:sz w:val="18"/>
                <w:szCs w:val="18"/>
              </w:rPr>
              <w:t xml:space="preserve"> du code de la commande publique) ?</w:t>
            </w:r>
          </w:p>
        </w:tc>
        <w:tc>
          <w:tcPr>
            <w:tcW w:w="5172" w:type="dxa"/>
            <w:tcBorders>
              <w:bottom w:val="single" w:color="auto" w:sz="4" w:space="0"/>
            </w:tcBorders>
            <w:vAlign w:val="center"/>
          </w:tcPr>
          <w:p w:rsidRPr="00E55C07" w:rsidR="00A7438B" w:rsidP="00AE0425" w:rsidRDefault="00A7438B" w14:paraId="7BB0E093" wp14:textId="77777777">
            <w:pPr>
              <w:tabs>
                <w:tab w:val="left" w:pos="851"/>
              </w:tabs>
              <w:rPr>
                <w:rFonts w:ascii="Arial" w:hAnsi="Arial" w:cs="Arial"/>
                <w:sz w:val="22"/>
                <w:szCs w:val="22"/>
              </w:rPr>
            </w:pPr>
            <w:r w:rsidRPr="00E55C07">
              <w:rPr>
                <w:rFonts w:ascii="Wingdings" w:hAnsi="Wingdings" w:eastAsia="Wingdings" w:cs="Wingdings"/>
                <w:sz w:val="22"/>
                <w:szCs w:val="22"/>
              </w:rPr>
              <w:t>¨</w:t>
            </w:r>
            <w:r w:rsidRPr="00E55C07">
              <w:rPr>
                <w:rFonts w:ascii="Arial" w:hAnsi="Arial" w:cs="Arial"/>
                <w:sz w:val="22"/>
                <w:szCs w:val="22"/>
              </w:rPr>
              <w:t xml:space="preserve"> Oui </w:t>
            </w:r>
            <w:r w:rsidRPr="00E55C07">
              <w:rPr>
                <w:rFonts w:ascii="Wingdings" w:hAnsi="Wingdings" w:eastAsia="Wingdings" w:cs="Wingdings"/>
                <w:sz w:val="22"/>
                <w:szCs w:val="22"/>
              </w:rPr>
              <w:t>¨</w:t>
            </w:r>
            <w:r w:rsidRPr="00E55C07">
              <w:rPr>
                <w:rFonts w:ascii="Arial" w:hAnsi="Arial" w:cs="Arial"/>
                <w:sz w:val="22"/>
                <w:szCs w:val="22"/>
              </w:rPr>
              <w:t xml:space="preserve"> Non</w:t>
            </w:r>
          </w:p>
        </w:tc>
      </w:tr>
      <w:tr xmlns:wp14="http://schemas.microsoft.com/office/word/2010/wordml" w:rsidRPr="000A390F" w:rsidR="00A7438B" w:rsidTr="00AE0425" w14:paraId="5DEFD81E" wp14:textId="77777777">
        <w:trPr>
          <w:trHeight w:val="283"/>
        </w:trPr>
        <w:tc>
          <w:tcPr>
            <w:tcW w:w="5172" w:type="dxa"/>
            <w:tcBorders>
              <w:right w:val="nil"/>
            </w:tcBorders>
            <w:vAlign w:val="center"/>
          </w:tcPr>
          <w:p w:rsidRPr="00741F49" w:rsidR="00A7438B" w:rsidP="00AE0425" w:rsidRDefault="00A7438B" w14:paraId="2C734815" wp14:textId="77777777">
            <w:pPr>
              <w:tabs>
                <w:tab w:val="left" w:pos="851"/>
              </w:tabs>
              <w:rPr>
                <w:rFonts w:ascii="Arial" w:hAnsi="Arial" w:cs="Arial"/>
                <w:sz w:val="18"/>
                <w:szCs w:val="18"/>
              </w:rPr>
            </w:pPr>
            <w:r>
              <w:rPr>
                <w:rFonts w:ascii="Arial" w:hAnsi="Arial" w:cs="Arial"/>
                <w:sz w:val="18"/>
                <w:szCs w:val="18"/>
              </w:rPr>
              <w:t>N° TVA Intracommunautaire</w:t>
            </w:r>
          </w:p>
        </w:tc>
        <w:tc>
          <w:tcPr>
            <w:tcW w:w="5172" w:type="dxa"/>
            <w:tcBorders>
              <w:left w:val="nil"/>
            </w:tcBorders>
            <w:vAlign w:val="center"/>
          </w:tcPr>
          <w:p w:rsidRPr="000A390F" w:rsidR="00A7438B" w:rsidP="00AE0425" w:rsidRDefault="00A7438B" w14:paraId="07459315" wp14:textId="77777777">
            <w:pPr>
              <w:tabs>
                <w:tab w:val="left" w:pos="851"/>
              </w:tabs>
              <w:rPr>
                <w:rFonts w:ascii="Arial" w:hAnsi="Arial" w:cs="Arial"/>
              </w:rPr>
            </w:pPr>
          </w:p>
        </w:tc>
      </w:tr>
    </w:tbl>
    <w:p xmlns:wp14="http://schemas.microsoft.com/office/word/2010/wordml" w:rsidRPr="009A5084" w:rsidR="009B1CD0" w:rsidP="00CD46CC" w:rsidRDefault="009B1CD0" w14:paraId="6537F28F" wp14:textId="77777777">
      <w:pPr>
        <w:tabs>
          <w:tab w:val="left" w:pos="851"/>
        </w:tabs>
        <w:jc w:val="both"/>
        <w:rPr>
          <w:rFonts w:ascii="Arial" w:hAnsi="Arial" w:cs="Arial"/>
        </w:rPr>
      </w:pPr>
    </w:p>
    <w:p xmlns:wp14="http://schemas.microsoft.com/office/word/2010/wordml" w:rsidRPr="009A5084" w:rsidR="009B1CD0" w:rsidP="009B45B9" w:rsidRDefault="009B1CD0" w14:paraId="6DFB9E20" wp14:textId="77777777">
      <w:pPr>
        <w:tabs>
          <w:tab w:val="left" w:pos="851"/>
        </w:tabs>
        <w:jc w:val="both"/>
        <w:rPr>
          <w:rFonts w:ascii="Arial" w:hAnsi="Arial" w:cs="Arial"/>
        </w:rPr>
      </w:pPr>
    </w:p>
    <w:p xmlns:wp14="http://schemas.microsoft.com/office/word/2010/wordml" w:rsidRPr="009A5084" w:rsidR="009B1CD0" w:rsidP="61E4C88E" w:rsidRDefault="007D7A65" w14:paraId="02D4D561" wp14:textId="08960273">
      <w:pPr>
        <w:tabs>
          <w:tab w:val="left" w:pos="851"/>
        </w:tabs>
        <w:ind w:left="1701"/>
        <w:jc w:val="both"/>
        <w:rPr>
          <w:rFonts w:ascii="Arial" w:hAnsi="Arial" w:cs="Arial"/>
          <w:i w:val="1"/>
          <w:iCs w:val="1"/>
        </w:rPr>
      </w:pPr>
      <w:r w:rsidRPr="61E4C88E" w:rsidR="46133316">
        <w:rPr>
          <w:rFonts w:ascii="Wingdings" w:hAnsi="Wingdings" w:eastAsia="Wingdings" w:cs="Wingdings"/>
          <w:sz w:val="22"/>
          <w:szCs w:val="22"/>
        </w:rPr>
        <w:t>¨</w:t>
      </w: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009A5084" w:rsidR="009B1CD0">
        <w:rPr>
          <w:rFonts w:ascii="Arial" w:hAnsi="Arial" w:cs="Arial"/>
        </w:rPr>
        <w:t xml:space="preserve"> </w:t>
      </w:r>
      <w:r w:rsidRPr="009A5084" w:rsidR="009B1CD0">
        <w:rPr>
          <w:rFonts w:ascii="Arial" w:hAnsi="Arial" w:cs="Arial"/>
        </w:rPr>
        <w:t xml:space="preserve">engage</w:t>
      </w:r>
      <w:r w:rsidRPr="009A5084" w:rsidR="009B1CD0">
        <w:rPr>
          <w:rFonts w:ascii="Arial" w:hAnsi="Arial" w:cs="Arial"/>
        </w:rPr>
        <w:t xml:space="preserve"> la société ……………………… sur la base de son offre ;</w:t>
      </w:r>
    </w:p>
    <w:p xmlns:wp14="http://schemas.microsoft.com/office/word/2010/wordml" w:rsidR="007756CD" w:rsidP="007756CD" w:rsidRDefault="007756CD" w14:paraId="70DF9E56" wp14:textId="77777777">
      <w:pPr>
        <w:pStyle w:val="En-tte"/>
        <w:tabs>
          <w:tab w:val="clear" w:pos="4536"/>
          <w:tab w:val="clear" w:pos="9072"/>
          <w:tab w:val="left" w:pos="851"/>
        </w:tabs>
        <w:jc w:val="both"/>
        <w:rPr>
          <w:rFonts w:ascii="Arial" w:hAnsi="Arial" w:cs="Arial"/>
          <w:i/>
          <w:sz w:val="18"/>
          <w:szCs w:val="18"/>
        </w:rPr>
      </w:pPr>
    </w:p>
    <w:tbl>
      <w:tblPr>
        <w:tblW w:w="0" w:type="auto"/>
        <w:tblBorders>
          <w:top w:val="single" w:color="auto" w:sz="4" w:space="0"/>
          <w:bottom w:val="single" w:color="auto" w:sz="4" w:space="0"/>
          <w:insideH w:val="single" w:color="auto" w:sz="4" w:space="0"/>
        </w:tblBorders>
        <w:tblLook w:val="04A0" w:firstRow="1" w:lastRow="0" w:firstColumn="1" w:lastColumn="0" w:noHBand="0" w:noVBand="1"/>
      </w:tblPr>
      <w:tblGrid>
        <w:gridCol w:w="5113"/>
        <w:gridCol w:w="5091"/>
      </w:tblGrid>
      <w:tr xmlns:wp14="http://schemas.microsoft.com/office/word/2010/wordml" w:rsidRPr="000A390F" w:rsidR="00A7438B" w:rsidTr="00AE0425" w14:paraId="749D2797" wp14:textId="77777777">
        <w:trPr>
          <w:trHeight w:val="283"/>
        </w:trPr>
        <w:tc>
          <w:tcPr>
            <w:tcW w:w="5172" w:type="dxa"/>
            <w:vAlign w:val="center"/>
          </w:tcPr>
          <w:p w:rsidRPr="000A390F" w:rsidR="00A7438B" w:rsidP="00AE0425" w:rsidRDefault="00A7438B" w14:paraId="1D39FE50" wp14:textId="77777777">
            <w:pPr>
              <w:tabs>
                <w:tab w:val="left" w:pos="851"/>
              </w:tabs>
              <w:rPr>
                <w:rFonts w:ascii="Arial" w:hAnsi="Arial" w:cs="Arial"/>
                <w:sz w:val="18"/>
                <w:szCs w:val="18"/>
              </w:rPr>
            </w:pPr>
            <w:r w:rsidRPr="000A390F">
              <w:rPr>
                <w:rFonts w:ascii="Arial" w:hAnsi="Arial" w:cs="Arial"/>
                <w:sz w:val="18"/>
                <w:szCs w:val="18"/>
              </w:rPr>
              <w:t>Nom commercial et la dénomination sociale du candidat</w:t>
            </w:r>
          </w:p>
        </w:tc>
        <w:tc>
          <w:tcPr>
            <w:tcW w:w="5172" w:type="dxa"/>
            <w:vAlign w:val="center"/>
          </w:tcPr>
          <w:p w:rsidRPr="000A390F" w:rsidR="00A7438B" w:rsidP="00AE0425" w:rsidRDefault="00A7438B" w14:paraId="44E871BC" wp14:textId="77777777">
            <w:pPr>
              <w:tabs>
                <w:tab w:val="left" w:pos="851"/>
              </w:tabs>
              <w:rPr>
                <w:rFonts w:ascii="Arial" w:hAnsi="Arial" w:cs="Arial"/>
              </w:rPr>
            </w:pPr>
          </w:p>
        </w:tc>
      </w:tr>
      <w:tr xmlns:wp14="http://schemas.microsoft.com/office/word/2010/wordml" w:rsidRPr="000A390F" w:rsidR="00A7438B" w:rsidTr="00AE0425" w14:paraId="3FF85A68" wp14:textId="77777777">
        <w:trPr>
          <w:trHeight w:val="283"/>
        </w:trPr>
        <w:tc>
          <w:tcPr>
            <w:tcW w:w="5172" w:type="dxa"/>
            <w:vAlign w:val="center"/>
          </w:tcPr>
          <w:p w:rsidRPr="000A390F" w:rsidR="00A7438B" w:rsidP="00AE0425" w:rsidRDefault="00A7438B" w14:paraId="2E6A2D5E" wp14:textId="77777777">
            <w:pPr>
              <w:tabs>
                <w:tab w:val="left" w:pos="851"/>
              </w:tabs>
              <w:rPr>
                <w:rFonts w:ascii="Arial" w:hAnsi="Arial" w:cs="Arial"/>
                <w:sz w:val="18"/>
                <w:szCs w:val="18"/>
              </w:rPr>
            </w:pPr>
            <w:r w:rsidRPr="000A390F">
              <w:rPr>
                <w:rFonts w:ascii="Arial" w:hAnsi="Arial" w:cs="Arial"/>
                <w:sz w:val="18"/>
                <w:szCs w:val="18"/>
              </w:rPr>
              <w:t xml:space="preserve">Adresse de l’établissement et du siège social </w:t>
            </w:r>
          </w:p>
          <w:p w:rsidRPr="000A390F" w:rsidR="00A7438B" w:rsidP="00AE0425" w:rsidRDefault="00A7438B" w14:paraId="3F14D588" wp14:textId="77777777">
            <w:pPr>
              <w:tabs>
                <w:tab w:val="left" w:pos="851"/>
              </w:tabs>
              <w:rPr>
                <w:rFonts w:ascii="Arial" w:hAnsi="Arial" w:cs="Arial"/>
                <w:sz w:val="18"/>
                <w:szCs w:val="18"/>
              </w:rPr>
            </w:pPr>
            <w:r w:rsidRPr="000A390F">
              <w:rPr>
                <w:rFonts w:ascii="Arial" w:hAnsi="Arial" w:cs="Arial"/>
                <w:sz w:val="18"/>
                <w:szCs w:val="18"/>
              </w:rPr>
              <w:t>(si elle est différente de celle de l’établissement)</w:t>
            </w:r>
          </w:p>
        </w:tc>
        <w:tc>
          <w:tcPr>
            <w:tcW w:w="5172" w:type="dxa"/>
            <w:vAlign w:val="center"/>
          </w:tcPr>
          <w:p w:rsidRPr="000A390F" w:rsidR="00A7438B" w:rsidP="00AE0425" w:rsidRDefault="00A7438B" w14:paraId="144A5D23" wp14:textId="77777777">
            <w:pPr>
              <w:tabs>
                <w:tab w:val="left" w:pos="851"/>
              </w:tabs>
              <w:rPr>
                <w:rFonts w:ascii="Arial" w:hAnsi="Arial" w:cs="Arial"/>
              </w:rPr>
            </w:pPr>
          </w:p>
        </w:tc>
      </w:tr>
      <w:tr xmlns:wp14="http://schemas.microsoft.com/office/word/2010/wordml" w:rsidRPr="000A390F" w:rsidR="00A7438B" w:rsidTr="00AE0425" w14:paraId="6B40ACB1" wp14:textId="77777777">
        <w:trPr>
          <w:trHeight w:val="283"/>
        </w:trPr>
        <w:tc>
          <w:tcPr>
            <w:tcW w:w="5172" w:type="dxa"/>
            <w:vAlign w:val="center"/>
          </w:tcPr>
          <w:p w:rsidRPr="000A390F" w:rsidR="00A7438B" w:rsidP="00AE0425" w:rsidRDefault="00A7438B" w14:paraId="08C8D9CA" wp14:textId="77777777">
            <w:pPr>
              <w:tabs>
                <w:tab w:val="left" w:pos="851"/>
              </w:tabs>
              <w:rPr>
                <w:rFonts w:ascii="Arial" w:hAnsi="Arial" w:cs="Arial"/>
                <w:sz w:val="18"/>
                <w:szCs w:val="18"/>
              </w:rPr>
            </w:pPr>
            <w:r w:rsidRPr="000A390F">
              <w:rPr>
                <w:rFonts w:ascii="Arial" w:hAnsi="Arial" w:cs="Arial"/>
                <w:sz w:val="18"/>
                <w:szCs w:val="18"/>
              </w:rPr>
              <w:t>Adresse électronique</w:t>
            </w:r>
          </w:p>
        </w:tc>
        <w:tc>
          <w:tcPr>
            <w:tcW w:w="5172" w:type="dxa"/>
            <w:vAlign w:val="center"/>
          </w:tcPr>
          <w:p w:rsidRPr="000A390F" w:rsidR="00A7438B" w:rsidP="00AE0425" w:rsidRDefault="00A7438B" w14:paraId="738610EB" wp14:textId="77777777">
            <w:pPr>
              <w:tabs>
                <w:tab w:val="left" w:pos="851"/>
              </w:tabs>
              <w:rPr>
                <w:rFonts w:ascii="Arial" w:hAnsi="Arial" w:cs="Arial"/>
              </w:rPr>
            </w:pPr>
          </w:p>
        </w:tc>
      </w:tr>
      <w:tr xmlns:wp14="http://schemas.microsoft.com/office/word/2010/wordml" w:rsidRPr="000A390F" w:rsidR="00A7438B" w:rsidTr="00AE0425" w14:paraId="5DF62B0A" wp14:textId="77777777">
        <w:trPr>
          <w:trHeight w:val="283"/>
        </w:trPr>
        <w:tc>
          <w:tcPr>
            <w:tcW w:w="5172" w:type="dxa"/>
            <w:vAlign w:val="center"/>
          </w:tcPr>
          <w:p w:rsidRPr="000A390F" w:rsidR="00A7438B" w:rsidP="00AE0425" w:rsidRDefault="00A7438B" w14:paraId="2EC8350D" wp14:textId="77777777">
            <w:pPr>
              <w:tabs>
                <w:tab w:val="left" w:pos="851"/>
              </w:tabs>
              <w:rPr>
                <w:rFonts w:ascii="Arial" w:hAnsi="Arial" w:cs="Arial"/>
                <w:sz w:val="18"/>
                <w:szCs w:val="18"/>
              </w:rPr>
            </w:pPr>
            <w:r w:rsidRPr="000A390F">
              <w:rPr>
                <w:rFonts w:ascii="Arial" w:hAnsi="Arial" w:cs="Arial"/>
                <w:sz w:val="18"/>
                <w:szCs w:val="18"/>
              </w:rPr>
              <w:t xml:space="preserve">Numéro de téléphone </w:t>
            </w:r>
          </w:p>
        </w:tc>
        <w:tc>
          <w:tcPr>
            <w:tcW w:w="5172" w:type="dxa"/>
            <w:vAlign w:val="center"/>
          </w:tcPr>
          <w:p w:rsidRPr="000A390F" w:rsidR="00A7438B" w:rsidP="00AE0425" w:rsidRDefault="00A7438B" w14:paraId="637805D2" wp14:textId="77777777">
            <w:pPr>
              <w:tabs>
                <w:tab w:val="left" w:pos="851"/>
              </w:tabs>
              <w:rPr>
                <w:rFonts w:ascii="Arial" w:hAnsi="Arial" w:cs="Arial"/>
              </w:rPr>
            </w:pPr>
          </w:p>
        </w:tc>
      </w:tr>
      <w:tr xmlns:wp14="http://schemas.microsoft.com/office/word/2010/wordml" w:rsidRPr="000A390F" w:rsidR="00A7438B" w:rsidTr="00AE0425" w14:paraId="345E02DD" wp14:textId="77777777">
        <w:trPr>
          <w:trHeight w:val="283"/>
        </w:trPr>
        <w:tc>
          <w:tcPr>
            <w:tcW w:w="5172" w:type="dxa"/>
            <w:vAlign w:val="center"/>
          </w:tcPr>
          <w:p w:rsidRPr="000A390F" w:rsidR="00A7438B" w:rsidP="00AE0425" w:rsidRDefault="00A7438B" w14:paraId="61FA7C8E" wp14:textId="77777777">
            <w:pPr>
              <w:tabs>
                <w:tab w:val="left" w:pos="851"/>
              </w:tabs>
              <w:rPr>
                <w:rFonts w:ascii="Arial" w:hAnsi="Arial" w:cs="Arial"/>
                <w:sz w:val="18"/>
                <w:szCs w:val="18"/>
              </w:rPr>
            </w:pPr>
            <w:r w:rsidRPr="000A390F">
              <w:rPr>
                <w:rFonts w:ascii="Arial" w:hAnsi="Arial" w:cs="Arial"/>
                <w:sz w:val="18"/>
                <w:szCs w:val="18"/>
              </w:rPr>
              <w:t>Numéro de télécopie</w:t>
            </w:r>
          </w:p>
        </w:tc>
        <w:tc>
          <w:tcPr>
            <w:tcW w:w="5172" w:type="dxa"/>
            <w:vAlign w:val="center"/>
          </w:tcPr>
          <w:p w:rsidRPr="000A390F" w:rsidR="00A7438B" w:rsidP="00AE0425" w:rsidRDefault="00A7438B" w14:paraId="463F29E8" wp14:textId="77777777">
            <w:pPr>
              <w:tabs>
                <w:tab w:val="left" w:pos="851"/>
              </w:tabs>
              <w:rPr>
                <w:rFonts w:ascii="Arial" w:hAnsi="Arial" w:cs="Arial"/>
              </w:rPr>
            </w:pPr>
          </w:p>
        </w:tc>
      </w:tr>
      <w:tr xmlns:wp14="http://schemas.microsoft.com/office/word/2010/wordml" w:rsidRPr="000A390F" w:rsidR="00A7438B" w:rsidTr="00AE0425" w14:paraId="4C567530" wp14:textId="77777777">
        <w:trPr>
          <w:trHeight w:val="283"/>
        </w:trPr>
        <w:tc>
          <w:tcPr>
            <w:tcW w:w="5172" w:type="dxa"/>
            <w:vAlign w:val="center"/>
          </w:tcPr>
          <w:p w:rsidRPr="000A390F" w:rsidR="00A7438B" w:rsidP="00AE0425" w:rsidRDefault="00A7438B" w14:paraId="120E989F" wp14:textId="77777777">
            <w:pPr>
              <w:tabs>
                <w:tab w:val="left" w:pos="851"/>
              </w:tabs>
              <w:rPr>
                <w:rFonts w:ascii="Arial" w:hAnsi="Arial" w:cs="Arial"/>
                <w:sz w:val="18"/>
                <w:szCs w:val="18"/>
              </w:rPr>
            </w:pPr>
            <w:r w:rsidRPr="000A390F">
              <w:rPr>
                <w:rFonts w:ascii="Arial" w:hAnsi="Arial" w:cs="Arial"/>
                <w:sz w:val="18"/>
                <w:szCs w:val="18"/>
              </w:rPr>
              <w:t>Numéro SIRET</w:t>
            </w:r>
          </w:p>
        </w:tc>
        <w:tc>
          <w:tcPr>
            <w:tcW w:w="5172" w:type="dxa"/>
            <w:vAlign w:val="center"/>
          </w:tcPr>
          <w:p w:rsidRPr="000A390F" w:rsidR="00A7438B" w:rsidP="00AE0425" w:rsidRDefault="00A7438B" w14:paraId="3B7B4B86" wp14:textId="77777777">
            <w:pPr>
              <w:tabs>
                <w:tab w:val="left" w:pos="851"/>
              </w:tabs>
              <w:rPr>
                <w:rFonts w:ascii="Arial" w:hAnsi="Arial" w:cs="Arial"/>
              </w:rPr>
            </w:pPr>
          </w:p>
        </w:tc>
      </w:tr>
      <w:tr xmlns:wp14="http://schemas.microsoft.com/office/word/2010/wordml" w:rsidRPr="000A390F" w:rsidR="00A7438B" w:rsidTr="00AE0425" w14:paraId="407D1BF4" wp14:textId="77777777">
        <w:trPr>
          <w:trHeight w:val="283"/>
        </w:trPr>
        <w:tc>
          <w:tcPr>
            <w:tcW w:w="5172" w:type="dxa"/>
            <w:vAlign w:val="center"/>
          </w:tcPr>
          <w:p w:rsidRPr="000A390F" w:rsidR="00A7438B" w:rsidP="00AE0425" w:rsidRDefault="00A7438B" w14:paraId="4F005A08" wp14:textId="77777777">
            <w:pPr>
              <w:tabs>
                <w:tab w:val="left" w:pos="851"/>
              </w:tabs>
              <w:rPr>
                <w:rFonts w:ascii="Arial" w:hAnsi="Arial" w:cs="Arial"/>
                <w:sz w:val="18"/>
                <w:szCs w:val="18"/>
              </w:rPr>
            </w:pPr>
            <w:r w:rsidRPr="00741F49">
              <w:rPr>
                <w:rFonts w:ascii="Arial" w:hAnsi="Arial" w:cs="Arial"/>
                <w:sz w:val="18"/>
                <w:szCs w:val="18"/>
              </w:rPr>
              <w:t>Forme juridique du candidat individuel ou du membre du groupement (entreprise individuelle, SA, SARL, EURL, association, établissement public, etc.) :</w:t>
            </w:r>
          </w:p>
        </w:tc>
        <w:tc>
          <w:tcPr>
            <w:tcW w:w="5172" w:type="dxa"/>
            <w:vAlign w:val="center"/>
          </w:tcPr>
          <w:p w:rsidRPr="000A390F" w:rsidR="00A7438B" w:rsidP="00AE0425" w:rsidRDefault="00A7438B" w14:paraId="3A0FF5F2" wp14:textId="77777777">
            <w:pPr>
              <w:tabs>
                <w:tab w:val="left" w:pos="851"/>
              </w:tabs>
              <w:rPr>
                <w:rFonts w:ascii="Arial" w:hAnsi="Arial" w:cs="Arial"/>
              </w:rPr>
            </w:pPr>
          </w:p>
        </w:tc>
      </w:tr>
      <w:tr xmlns:wp14="http://schemas.microsoft.com/office/word/2010/wordml" w:rsidRPr="000A390F" w:rsidR="00A7438B" w:rsidTr="00AE0425" w14:paraId="3F76AF39" wp14:textId="77777777">
        <w:trPr>
          <w:trHeight w:val="283"/>
        </w:trPr>
        <w:tc>
          <w:tcPr>
            <w:tcW w:w="5172" w:type="dxa"/>
            <w:vAlign w:val="center"/>
          </w:tcPr>
          <w:p w:rsidRPr="00E55C07" w:rsidR="00A7438B" w:rsidP="00AE0425" w:rsidRDefault="00A7438B" w14:paraId="717751AC" wp14:textId="77777777">
            <w:pPr>
              <w:jc w:val="both"/>
              <w:rPr>
                <w:rFonts w:ascii="Arial" w:hAnsi="Arial" w:cs="Arial"/>
                <w:sz w:val="18"/>
                <w:szCs w:val="18"/>
              </w:rPr>
            </w:pPr>
            <w:r>
              <w:rPr>
                <w:rFonts w:ascii="Arial" w:hAnsi="Arial" w:cs="Arial"/>
                <w:sz w:val="18"/>
                <w:szCs w:val="18"/>
              </w:rPr>
              <w:t>S’agit-il</w:t>
            </w:r>
            <w:r w:rsidRPr="00741F49">
              <w:rPr>
                <w:rFonts w:ascii="Arial" w:hAnsi="Arial" w:cs="Arial"/>
                <w:sz w:val="18"/>
                <w:szCs w:val="18"/>
              </w:rPr>
              <w:t xml:space="preserve"> </w:t>
            </w:r>
            <w:r>
              <w:rPr>
                <w:rFonts w:ascii="Arial" w:hAnsi="Arial" w:cs="Arial"/>
                <w:sz w:val="18"/>
                <w:szCs w:val="18"/>
              </w:rPr>
              <w:t>d’</w:t>
            </w:r>
            <w:r w:rsidRPr="00741F49">
              <w:rPr>
                <w:rFonts w:ascii="Arial" w:hAnsi="Arial" w:cs="Arial"/>
                <w:sz w:val="18"/>
                <w:szCs w:val="18"/>
              </w:rPr>
              <w:t xml:space="preserve">une micro, une petite ou une moyenne entreprise au sens de la </w:t>
            </w:r>
            <w:hyperlink w:history="1" r:id="rId16">
              <w:r w:rsidRPr="00741F49">
                <w:rPr>
                  <w:rFonts w:ascii="Arial" w:hAnsi="Arial" w:cs="Arial"/>
                  <w:color w:val="0000FF"/>
                  <w:sz w:val="18"/>
                  <w:szCs w:val="18"/>
                  <w:u w:val="single"/>
                </w:rPr>
                <w:t>recommandation de la Commission du 6 mai 2003</w:t>
              </w:r>
            </w:hyperlink>
            <w:r w:rsidRPr="00741F49">
              <w:rPr>
                <w:rFonts w:ascii="Arial" w:hAnsi="Arial" w:cs="Arial"/>
                <w:sz w:val="18"/>
                <w:szCs w:val="18"/>
              </w:rPr>
              <w:t xml:space="preserve"> concernant la définition des micro, petites et moyennes entreprises ou un artisan au sens au sens </w:t>
            </w:r>
            <w:hyperlink w:history="1" r:id="rId17">
              <w:r w:rsidRPr="00741F49">
                <w:rPr>
                  <w:rFonts w:ascii="Arial" w:hAnsi="Arial" w:cs="Arial"/>
                  <w:color w:val="0000FF"/>
                  <w:sz w:val="18"/>
                  <w:szCs w:val="18"/>
                  <w:u w:val="single"/>
                </w:rPr>
                <w:t>de l'article 19 de la loi du 5 juillet 1996</w:t>
              </w:r>
            </w:hyperlink>
            <w:r w:rsidRPr="00741F49">
              <w:rPr>
                <w:rFonts w:ascii="Arial" w:hAnsi="Arial" w:cs="Arial"/>
                <w:sz w:val="18"/>
                <w:szCs w:val="18"/>
              </w:rPr>
              <w:t xml:space="preserve"> n° 96-603 modifiée relative au développement et à la promotion du commerce et de l’artisanat (</w:t>
            </w:r>
            <w:hyperlink w:history="1" r:id="rId18">
              <w:r w:rsidRPr="00E55C07">
                <w:rPr>
                  <w:rFonts w:ascii="Arial" w:hAnsi="Arial" w:cs="Arial"/>
                  <w:color w:val="0000FF"/>
                  <w:sz w:val="18"/>
                  <w:szCs w:val="18"/>
                  <w:u w:val="single"/>
                </w:rPr>
                <w:t>Art. R. 2151-13</w:t>
              </w:r>
            </w:hyperlink>
            <w:r w:rsidRPr="00741F49">
              <w:rPr>
                <w:rFonts w:ascii="Arial" w:hAnsi="Arial" w:cs="Arial"/>
                <w:sz w:val="18"/>
                <w:szCs w:val="18"/>
              </w:rPr>
              <w:t xml:space="preserve"> et </w:t>
            </w:r>
            <w:hyperlink w:history="1" r:id="rId19">
              <w:r w:rsidRPr="00741F49">
                <w:rPr>
                  <w:rFonts w:ascii="Arial" w:hAnsi="Arial" w:cs="Arial"/>
                  <w:color w:val="0000FF"/>
                  <w:sz w:val="18"/>
                  <w:szCs w:val="18"/>
                  <w:u w:val="single"/>
                </w:rPr>
                <w:t>R. 2351-12</w:t>
              </w:r>
            </w:hyperlink>
            <w:r w:rsidRPr="00741F49">
              <w:rPr>
                <w:rFonts w:ascii="Arial" w:hAnsi="Arial" w:cs="Arial"/>
                <w:sz w:val="18"/>
                <w:szCs w:val="18"/>
              </w:rPr>
              <w:t xml:space="preserve"> du code de la commande publique) ?</w:t>
            </w:r>
          </w:p>
        </w:tc>
        <w:tc>
          <w:tcPr>
            <w:tcW w:w="5172" w:type="dxa"/>
            <w:tcBorders>
              <w:bottom w:val="single" w:color="auto" w:sz="4" w:space="0"/>
            </w:tcBorders>
            <w:vAlign w:val="center"/>
          </w:tcPr>
          <w:p w:rsidRPr="00E55C07" w:rsidR="00A7438B" w:rsidP="00AE0425" w:rsidRDefault="00A7438B" w14:paraId="41D530A8" wp14:textId="77777777">
            <w:pPr>
              <w:tabs>
                <w:tab w:val="left" w:pos="851"/>
              </w:tabs>
              <w:rPr>
                <w:rFonts w:ascii="Arial" w:hAnsi="Arial" w:cs="Arial"/>
                <w:sz w:val="22"/>
                <w:szCs w:val="22"/>
              </w:rPr>
            </w:pPr>
            <w:r w:rsidRPr="00E55C07">
              <w:rPr>
                <w:rFonts w:ascii="Wingdings" w:hAnsi="Wingdings" w:eastAsia="Wingdings" w:cs="Wingdings"/>
                <w:sz w:val="22"/>
                <w:szCs w:val="22"/>
              </w:rPr>
              <w:t>¨</w:t>
            </w:r>
            <w:r w:rsidRPr="00E55C07">
              <w:rPr>
                <w:rFonts w:ascii="Arial" w:hAnsi="Arial" w:cs="Arial"/>
                <w:sz w:val="22"/>
                <w:szCs w:val="22"/>
              </w:rPr>
              <w:t xml:space="preserve"> Oui </w:t>
            </w:r>
            <w:r w:rsidRPr="00E55C07">
              <w:rPr>
                <w:rFonts w:ascii="Wingdings" w:hAnsi="Wingdings" w:eastAsia="Wingdings" w:cs="Wingdings"/>
                <w:sz w:val="22"/>
                <w:szCs w:val="22"/>
              </w:rPr>
              <w:t>¨</w:t>
            </w:r>
            <w:r w:rsidRPr="00E55C07">
              <w:rPr>
                <w:rFonts w:ascii="Arial" w:hAnsi="Arial" w:cs="Arial"/>
                <w:sz w:val="22"/>
                <w:szCs w:val="22"/>
              </w:rPr>
              <w:t xml:space="preserve"> Non</w:t>
            </w:r>
          </w:p>
        </w:tc>
      </w:tr>
      <w:tr xmlns:wp14="http://schemas.microsoft.com/office/word/2010/wordml" w:rsidRPr="000A390F" w:rsidR="00A7438B" w:rsidTr="00AE0425" w14:paraId="6D42AB2F" wp14:textId="77777777">
        <w:trPr>
          <w:trHeight w:val="283"/>
        </w:trPr>
        <w:tc>
          <w:tcPr>
            <w:tcW w:w="5172" w:type="dxa"/>
            <w:tcBorders>
              <w:right w:val="nil"/>
            </w:tcBorders>
            <w:vAlign w:val="center"/>
          </w:tcPr>
          <w:p w:rsidRPr="00741F49" w:rsidR="00A7438B" w:rsidP="00AE0425" w:rsidRDefault="00A7438B" w14:paraId="3C6635A2" wp14:textId="77777777">
            <w:pPr>
              <w:tabs>
                <w:tab w:val="left" w:pos="851"/>
              </w:tabs>
              <w:rPr>
                <w:rFonts w:ascii="Arial" w:hAnsi="Arial" w:cs="Arial"/>
                <w:sz w:val="18"/>
                <w:szCs w:val="18"/>
              </w:rPr>
            </w:pPr>
            <w:r>
              <w:rPr>
                <w:rFonts w:ascii="Arial" w:hAnsi="Arial" w:cs="Arial"/>
                <w:sz w:val="18"/>
                <w:szCs w:val="18"/>
              </w:rPr>
              <w:t>N° TVA Intracommunautaire</w:t>
            </w:r>
          </w:p>
        </w:tc>
        <w:tc>
          <w:tcPr>
            <w:tcW w:w="5172" w:type="dxa"/>
            <w:tcBorders>
              <w:left w:val="nil"/>
            </w:tcBorders>
            <w:vAlign w:val="center"/>
          </w:tcPr>
          <w:p w:rsidRPr="000A390F" w:rsidR="00A7438B" w:rsidP="00AE0425" w:rsidRDefault="00A7438B" w14:paraId="5630AD66" wp14:textId="77777777">
            <w:pPr>
              <w:tabs>
                <w:tab w:val="left" w:pos="851"/>
              </w:tabs>
              <w:rPr>
                <w:rFonts w:ascii="Arial" w:hAnsi="Arial" w:cs="Arial"/>
              </w:rPr>
            </w:pPr>
          </w:p>
        </w:tc>
      </w:tr>
    </w:tbl>
    <w:p xmlns:wp14="http://schemas.microsoft.com/office/word/2010/wordml" w:rsidR="001F2931" w:rsidP="009B45B9" w:rsidRDefault="001F2931" w14:paraId="61829076" wp14:textId="77777777">
      <w:pPr>
        <w:pStyle w:val="fcase1ertab"/>
        <w:tabs>
          <w:tab w:val="left" w:pos="851"/>
        </w:tabs>
        <w:spacing w:before="120"/>
        <w:ind w:left="851" w:firstLine="0"/>
        <w:rPr>
          <w:rFonts w:ascii="Arial" w:hAnsi="Arial" w:cs="Arial"/>
        </w:rPr>
      </w:pPr>
    </w:p>
    <w:p xmlns:wp14="http://schemas.microsoft.com/office/word/2010/wordml" w:rsidR="001F2931" w:rsidP="009B45B9" w:rsidRDefault="001F2931" w14:paraId="2BA226A1" wp14:textId="77777777" wp14:noSpellErr="1">
      <w:pPr>
        <w:pStyle w:val="fcase1ertab"/>
        <w:tabs>
          <w:tab w:val="left" w:pos="851"/>
        </w:tabs>
        <w:spacing w:before="120"/>
        <w:ind w:left="851" w:firstLine="0"/>
        <w:rPr>
          <w:rFonts w:ascii="Arial" w:hAnsi="Arial" w:cs="Arial"/>
        </w:rPr>
      </w:pPr>
    </w:p>
    <w:p xmlns:wp14="http://schemas.microsoft.com/office/word/2010/wordml" w:rsidRPr="009A5084" w:rsidR="009B1CD0" w:rsidP="61E4C88E" w:rsidRDefault="007D7A65" w14:paraId="3C3AA278" wp14:textId="67AA2967">
      <w:pPr>
        <w:pStyle w:val="fcase1ertab"/>
        <w:tabs>
          <w:tab w:val="left" w:pos="851"/>
        </w:tabs>
        <w:spacing w:before="120"/>
        <w:ind w:left="851" w:firstLine="0"/>
        <w:rPr>
          <w:rFonts w:ascii="Arial" w:hAnsi="Arial" w:cs="Arial"/>
        </w:rPr>
      </w:pPr>
    </w:p>
    <w:p xmlns:wp14="http://schemas.microsoft.com/office/word/2010/wordml" w:rsidRPr="009A5084" w:rsidR="009B1CD0" w:rsidP="61E4C88E" w:rsidRDefault="007D7A65" w14:paraId="54A850BD" wp14:textId="595C6C5C">
      <w:pPr>
        <w:tabs>
          <w:tab w:val="left" w:pos="851"/>
        </w:tabs>
        <w:spacing w:before="120"/>
        <w:ind w:left="851" w:firstLine="0"/>
        <w:rPr>
          <w:rFonts w:ascii="Arial" w:hAnsi="Arial" w:cs="Arial"/>
          <w:i w:val="1"/>
          <w:iCs w:val="1"/>
        </w:rPr>
      </w:pPr>
      <w:r w:rsidRPr="61E4C88E" w:rsidR="398BE733">
        <w:rPr>
          <w:rFonts w:ascii="Wingdings" w:hAnsi="Wingdings" w:eastAsia="Wingdings" w:cs="Wingdings"/>
          <w:sz w:val="22"/>
          <w:szCs w:val="22"/>
        </w:rPr>
        <w:t>¨</w:t>
      </w: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009A5084" w:rsidR="009B1CD0">
        <w:rPr>
          <w:rFonts w:ascii="Arial" w:hAnsi="Arial" w:cs="Arial"/>
        </w:rPr>
        <w:t xml:space="preserve"> L’ensemble des membres du groupement s’engagent, sur la base de l’offre du groupement ;</w:t>
      </w:r>
    </w:p>
    <w:p xmlns:wp14="http://schemas.microsoft.com/office/word/2010/wordml" w:rsidRPr="004C582B" w:rsidR="009B1CD0" w:rsidP="009B45B9" w:rsidRDefault="009B1CD0" w14:paraId="6848D4FF" wp14:textId="77777777">
      <w:pPr>
        <w:tabs>
          <w:tab w:val="left" w:pos="851"/>
        </w:tabs>
        <w:jc w:val="both"/>
        <w:rPr>
          <w:rFonts w:ascii="Arial" w:hAnsi="Arial" w:cs="Arial"/>
          <w:sz w:val="18"/>
          <w:szCs w:val="18"/>
        </w:rPr>
      </w:pPr>
      <w:r w:rsidRPr="004C582B">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4C582B">
        <w:rPr>
          <w:rFonts w:ascii="Arial" w:hAnsi="Arial" w:cs="Arial"/>
          <w:i/>
          <w:iCs/>
          <w:sz w:val="18"/>
          <w:szCs w:val="18"/>
        </w:rPr>
        <w:t>]</w:t>
      </w:r>
    </w:p>
    <w:p xmlns:wp14="http://schemas.microsoft.com/office/word/2010/wordml" w:rsidRPr="009A5084" w:rsidR="009B1CD0" w:rsidP="009B45B9" w:rsidRDefault="009B1CD0" w14:paraId="17AD93B2" wp14:textId="77777777">
      <w:pPr>
        <w:pStyle w:val="fcase1ertab"/>
        <w:tabs>
          <w:tab w:val="left" w:pos="851"/>
        </w:tabs>
        <w:ind w:left="0" w:firstLine="0"/>
        <w:rPr>
          <w:rFonts w:ascii="Arial" w:hAnsi="Arial" w:cs="Arial"/>
        </w:rPr>
      </w:pPr>
    </w:p>
    <w:p xmlns:wp14="http://schemas.microsoft.com/office/word/2010/wordml" w:rsidR="001F2931" w:rsidP="61E4C88E" w:rsidRDefault="007D7A65" w14:paraId="3FA0AD00" wp14:textId="7855BF02">
      <w:pPr>
        <w:pStyle w:val="fcase1ertab"/>
        <w:tabs>
          <w:tab w:val="left" w:pos="851"/>
        </w:tabs>
        <w:spacing w:before="120"/>
        <w:ind w:left="0" w:firstLine="0"/>
        <w:rPr>
          <w:rFonts w:ascii="Arial" w:hAnsi="Arial" w:cs="Arial"/>
        </w:rPr>
      </w:pPr>
      <w:r w:rsidRPr="61E4C88E" w:rsidR="009B1CD0">
        <w:rPr>
          <w:rFonts w:ascii="Arial" w:hAnsi="Arial" w:cs="Arial"/>
        </w:rPr>
        <w:t>à</w:t>
      </w:r>
      <w:r w:rsidRPr="61E4C88E" w:rsidR="009B1CD0">
        <w:rPr>
          <w:rFonts w:ascii="Arial" w:hAnsi="Arial" w:cs="Arial"/>
        </w:rPr>
        <w:t xml:space="preserve"> livrer les fournitures demandées ou à exécuter les prestations demandées </w:t>
      </w:r>
      <w:r w:rsidRPr="009A5084" w:rsidR="009B1CD0">
        <w:rPr>
          <w:rFonts w:ascii="Arial" w:hAnsi="Arial" w:cs="Arial"/>
        </w:rPr>
        <w:t xml:space="preserve">a</w:t>
      </w:r>
      <w:r w:rsidRPr="61E4C88E" w:rsidR="009B1CD0">
        <w:rPr>
          <w:rFonts w:ascii="Arial" w:hAnsi="Arial" w:cs="Arial"/>
        </w:rPr>
        <w:t xml:space="preserve">ux</w:t>
      </w:r>
      <w:r w:rsidRPr="61E4C88E" w:rsidR="009B1CD0">
        <w:rPr>
          <w:rFonts w:ascii="Arial" w:hAnsi="Arial" w:cs="Arial"/>
        </w:rPr>
        <w:t xml:space="preserve"> prix indiqués </w:t>
      </w:r>
      <w:r w:rsidRPr="61E4C88E" w:rsidR="00534B1C">
        <w:rPr>
          <w:rFonts w:ascii="Arial" w:hAnsi="Arial" w:cs="Arial"/>
        </w:rPr>
        <w:t>dans les pièces financières (BPU et annexe 1 du présent Acte d’Engagement)</w:t>
      </w:r>
    </w:p>
    <w:p xmlns:wp14="http://schemas.microsoft.com/office/word/2010/wordml" w:rsidR="001F2931" w:rsidP="00A7438B" w:rsidRDefault="001F2931" w14:paraId="66204FF1" wp14:textId="77777777" wp14:noSpellErr="1">
      <w:pPr>
        <w:pStyle w:val="fcase1ertab"/>
        <w:tabs>
          <w:tab w:val="left" w:pos="851"/>
        </w:tabs>
        <w:spacing w:before="120"/>
        <w:ind w:left="851" w:firstLine="0"/>
        <w:rPr>
          <w:rFonts w:ascii="Arial" w:hAnsi="Arial" w:cs="Arial"/>
        </w:rPr>
      </w:pPr>
    </w:p>
    <w:p xmlns:wp14="http://schemas.microsoft.com/office/word/2010/wordml" w:rsidR="00572D2E" w:rsidP="00572D2E" w:rsidRDefault="00572D2E" w14:paraId="26F27D89" wp14:textId="77777777" wp14:noSpellErr="1">
      <w:pPr>
        <w:pStyle w:val="fcase1ertab"/>
        <w:tabs>
          <w:tab w:val="left" w:pos="851"/>
        </w:tabs>
        <w:spacing w:before="120"/>
        <w:rPr>
          <w:rFonts w:ascii="Arial" w:hAnsi="Arial" w:cs="Arial"/>
        </w:rPr>
      </w:pPr>
      <w:r w:rsidRPr="61E4C88E" w:rsidR="00572D2E">
        <w:rPr>
          <w:rFonts w:ascii="Arial" w:hAnsi="Arial" w:cs="Arial"/>
          <w:b w:val="1"/>
          <w:bCs w:val="1"/>
          <w:u w:val="single"/>
          <w:lang w:eastAsia="fr-FR"/>
        </w:rPr>
        <w:t>LES PRESTATIONS A PRIX UNITAIRES FERONT L’OBJET D’EMISSION DE BONS DE COMMANDE ET DEVRONT ETRE RENSEIGNES DANS LE BORDEREAU DE PRIX UNITAIRES (B.P.U.)</w:t>
      </w:r>
    </w:p>
    <w:p xmlns:wp14="http://schemas.microsoft.com/office/word/2010/wordml" w:rsidR="0023671D" w:rsidP="004C582B" w:rsidRDefault="0023671D" w14:paraId="2DBF0D7D" wp14:textId="77777777" wp14:noSpellErr="1">
      <w:pPr>
        <w:pStyle w:val="fcase1ertab"/>
        <w:tabs>
          <w:tab w:val="left" w:pos="851"/>
        </w:tabs>
        <w:rPr>
          <w:rFonts w:ascii="Arial" w:hAnsi="Arial" w:cs="Arial"/>
          <w:b w:val="1"/>
          <w:bCs w:val="1"/>
          <w:color w:val="FF0000"/>
        </w:rPr>
      </w:pPr>
    </w:p>
    <w:p xmlns:wp14="http://schemas.microsoft.com/office/word/2010/wordml" w:rsidRPr="00B84094" w:rsidR="004C582B" w:rsidP="004C582B" w:rsidRDefault="005926CA" w14:paraId="51A5A6D0" wp14:textId="77777777">
      <w:pPr>
        <w:suppressAutoHyphens w:val="0"/>
        <w:spacing w:after="120"/>
        <w:jc w:val="both"/>
        <w:rPr>
          <w:rFonts w:ascii="Century Gothic" w:hAnsi="Century Gothic" w:cs="Arial"/>
          <w:b/>
          <w:lang w:eastAsia="fr-FR"/>
        </w:rPr>
      </w:pPr>
      <w:r>
        <w:rPr>
          <w:rFonts w:ascii="Century Gothic" w:hAnsi="Century Gothic" w:cs="Arial"/>
          <w:b/>
          <w:lang w:eastAsia="fr-FR"/>
        </w:rPr>
        <w:t>D</w:t>
      </w:r>
      <w:r w:rsidRPr="00B84094" w:rsidR="004C582B">
        <w:rPr>
          <w:rFonts w:ascii="Century Gothic" w:hAnsi="Century Gothic" w:cs="Arial"/>
          <w:b/>
          <w:lang w:eastAsia="fr-FR"/>
        </w:rPr>
        <w:t>ispositions relatives à la sous-traitance</w:t>
      </w:r>
    </w:p>
    <w:p xmlns:wp14="http://schemas.microsoft.com/office/word/2010/wordml" w:rsidRPr="00A7438B" w:rsidR="004C582B" w:rsidP="00A7438B" w:rsidRDefault="004C582B" w14:paraId="218CD98C" wp14:textId="77777777">
      <w:pPr>
        <w:tabs>
          <w:tab w:val="left" w:pos="851"/>
        </w:tabs>
        <w:jc w:val="both"/>
        <w:rPr>
          <w:rFonts w:ascii="Arial" w:hAnsi="Arial" w:cs="Arial"/>
        </w:rPr>
      </w:pPr>
      <w:r w:rsidRPr="00A7438B">
        <w:rPr>
          <w:rFonts w:ascii="Arial" w:hAnsi="Arial" w:cs="Arial"/>
        </w:rPr>
        <w:t>La(es) déclaration(s) de sous-traitance que j’annexe au présent document indique(nt) la nature et le montant des prestations que j’envisage de faire exécuter par des sous-traitants payés directement, le nom de ces sous-traitants et les conditions de paiement des conditions de sous-traitance ; le montant des prestations sous-traitées indiqué dans chaque annexe constitue le montant maximal de la créance que le sous-traitant concerné pourra présenter en nantissement.</w:t>
      </w:r>
    </w:p>
    <w:p xmlns:wp14="http://schemas.microsoft.com/office/word/2010/wordml" w:rsidRPr="00A7438B" w:rsidR="004C582B" w:rsidP="00A7438B" w:rsidRDefault="004C582B" w14:paraId="6B62F1B3" wp14:textId="77777777">
      <w:pPr>
        <w:tabs>
          <w:tab w:val="left" w:pos="851"/>
        </w:tabs>
        <w:jc w:val="both"/>
        <w:rPr>
          <w:rFonts w:ascii="Arial" w:hAnsi="Arial" w:cs="Arial"/>
        </w:rPr>
      </w:pPr>
    </w:p>
    <w:p xmlns:wp14="http://schemas.microsoft.com/office/word/2010/wordml" w:rsidRPr="00A7438B" w:rsidR="004C582B" w:rsidP="00A7438B" w:rsidRDefault="004C582B" w14:paraId="2F6578F7" wp14:textId="77777777">
      <w:pPr>
        <w:tabs>
          <w:tab w:val="left" w:pos="851"/>
        </w:tabs>
        <w:jc w:val="both"/>
        <w:rPr>
          <w:rFonts w:ascii="Arial" w:hAnsi="Arial" w:cs="Arial"/>
        </w:rPr>
      </w:pPr>
      <w:r w:rsidRPr="00A7438B">
        <w:rPr>
          <w:rFonts w:ascii="Arial" w:hAnsi="Arial" w:cs="Arial"/>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xmlns:wp14="http://schemas.microsoft.com/office/word/2010/wordml" w:rsidRPr="00B84094" w:rsidR="004C582B" w:rsidP="004C582B" w:rsidRDefault="004C582B" w14:paraId="02F2C34E" wp14:textId="77777777" wp14:noSpellErr="1">
      <w:pPr>
        <w:suppressAutoHyphens w:val="0"/>
        <w:jc w:val="both"/>
        <w:rPr>
          <w:rFonts w:ascii="Century Gothic" w:hAnsi="Century Gothic" w:cs="Arial"/>
          <w:lang w:eastAsia="fr-FR"/>
        </w:rPr>
      </w:pPr>
    </w:p>
    <w:p w:rsidR="61E4C88E" w:rsidP="61E4C88E" w:rsidRDefault="61E4C88E" w14:paraId="32D31007" w14:textId="70CE59D3">
      <w:pPr>
        <w:jc w:val="both"/>
        <w:rPr>
          <w:rFonts w:ascii="Century Gothic" w:hAnsi="Century Gothic" w:cs="Arial"/>
          <w:lang w:eastAsia="fr-FR"/>
        </w:rPr>
      </w:pPr>
    </w:p>
    <w:p w:rsidR="61E4C88E" w:rsidP="61E4C88E" w:rsidRDefault="61E4C88E" w14:paraId="36F893D8" w14:textId="753EA12C">
      <w:pPr>
        <w:jc w:val="both"/>
        <w:rPr>
          <w:rFonts w:ascii="Century Gothic" w:hAnsi="Century Gothic" w:cs="Arial"/>
          <w:lang w:eastAsia="fr-FR"/>
        </w:rPr>
      </w:pPr>
    </w:p>
    <w:p xmlns:wp14="http://schemas.microsoft.com/office/word/2010/wordml" w:rsidRPr="00A7438B" w:rsidR="004C582B" w:rsidP="00A7438B" w:rsidRDefault="004C582B" w14:paraId="1A2D20E8" wp14:textId="77777777">
      <w:pPr>
        <w:tabs>
          <w:tab w:val="left" w:pos="851"/>
        </w:tabs>
        <w:jc w:val="both"/>
        <w:rPr>
          <w:rFonts w:ascii="Century Gothic" w:hAnsi="Century Gothic" w:cs="Arial"/>
          <w:u w:val="single"/>
          <w:lang w:eastAsia="fr-FR"/>
        </w:rPr>
      </w:pPr>
      <w:r w:rsidRPr="00A7438B">
        <w:rPr>
          <w:rFonts w:ascii="Arial" w:hAnsi="Arial" w:cs="Arial"/>
          <w:u w:val="single"/>
        </w:rPr>
        <w:t>Le relevé d’identité bancaire du sous-traitant est joint</w:t>
      </w:r>
    </w:p>
    <w:p xmlns:wp14="http://schemas.microsoft.com/office/word/2010/wordml" w:rsidRPr="00B84094" w:rsidR="004C582B" w:rsidP="004C582B" w:rsidRDefault="004C582B" w14:paraId="680A4E5D" wp14:textId="77777777">
      <w:pPr>
        <w:suppressAutoHyphens w:val="0"/>
        <w:jc w:val="both"/>
        <w:rPr>
          <w:rFonts w:ascii="Century Gothic" w:hAnsi="Century Gothic" w:cs="Arial"/>
          <w:u w:val="single"/>
          <w:lang w:eastAsia="fr-FR"/>
        </w:rPr>
      </w:pPr>
    </w:p>
    <w:p xmlns:wp14="http://schemas.microsoft.com/office/word/2010/wordml" w:rsidRPr="00A7438B" w:rsidR="004C582B" w:rsidP="00A7438B" w:rsidRDefault="004C582B" w14:paraId="65E2BBC9" wp14:textId="77777777">
      <w:pPr>
        <w:tabs>
          <w:tab w:val="left" w:pos="851"/>
        </w:tabs>
        <w:jc w:val="both"/>
        <w:rPr>
          <w:rFonts w:ascii="Arial" w:hAnsi="Arial" w:cs="Arial"/>
        </w:rPr>
      </w:pPr>
      <w:r w:rsidRPr="00A7438B">
        <w:rPr>
          <w:rFonts w:ascii="Arial" w:hAnsi="Arial" w:cs="Arial"/>
        </w:rPr>
        <w:t>Le montant total des prestations que j’envisage de sous-traiter conformément à cette (ces) annexe(s) est de :</w:t>
      </w:r>
    </w:p>
    <w:p xmlns:wp14="http://schemas.microsoft.com/office/word/2010/wordml" w:rsidRPr="00A7438B" w:rsidR="004C582B" w:rsidP="00A7438B" w:rsidRDefault="004C582B" w14:paraId="0F7833E6" wp14:textId="77777777">
      <w:pPr>
        <w:tabs>
          <w:tab w:val="left" w:pos="851"/>
        </w:tabs>
        <w:jc w:val="both"/>
        <w:rPr>
          <w:rFonts w:ascii="Arial" w:hAnsi="Arial" w:cs="Arial"/>
        </w:rPr>
      </w:pPr>
      <w:r w:rsidRPr="00A7438B">
        <w:rPr>
          <w:rFonts w:ascii="Arial" w:hAnsi="Arial" w:cs="Arial"/>
        </w:rPr>
        <w:t>………………………………………..euros HT (1)</w:t>
      </w:r>
    </w:p>
    <w:p xmlns:wp14="http://schemas.microsoft.com/office/word/2010/wordml" w:rsidRPr="00A7438B" w:rsidR="004C582B" w:rsidP="00A7438B" w:rsidRDefault="004C582B" w14:paraId="19219836" wp14:textId="77777777">
      <w:pPr>
        <w:tabs>
          <w:tab w:val="left" w:pos="851"/>
        </w:tabs>
        <w:jc w:val="both"/>
        <w:rPr>
          <w:rFonts w:ascii="Arial" w:hAnsi="Arial" w:cs="Arial"/>
        </w:rPr>
      </w:pPr>
    </w:p>
    <w:p xmlns:wp14="http://schemas.microsoft.com/office/word/2010/wordml" w:rsidRPr="00A7438B" w:rsidR="004C582B" w:rsidP="00A7438B" w:rsidRDefault="004C582B" w14:paraId="0519360D" wp14:textId="77777777">
      <w:pPr>
        <w:tabs>
          <w:tab w:val="left" w:pos="851"/>
        </w:tabs>
        <w:jc w:val="both"/>
        <w:rPr>
          <w:rFonts w:ascii="Arial" w:hAnsi="Arial" w:cs="Arial"/>
        </w:rPr>
      </w:pPr>
      <w:r w:rsidRPr="00A7438B">
        <w:rPr>
          <w:rFonts w:ascii="Arial" w:hAnsi="Arial" w:cs="Arial"/>
        </w:rPr>
        <w:t>Déduction faite de l’ensemble des prestations sous-traitées, le montant maximal de la créance que je pourrai présenter en nantissement en tant qu’entrepreneur titulaire du marché est ainsi ramené à :</w:t>
      </w:r>
    </w:p>
    <w:p xmlns:wp14="http://schemas.microsoft.com/office/word/2010/wordml" w:rsidRPr="00A7438B" w:rsidR="004C582B" w:rsidP="00A7438B" w:rsidRDefault="004C582B" w14:paraId="296FEF7D" wp14:textId="77777777">
      <w:pPr>
        <w:tabs>
          <w:tab w:val="left" w:pos="851"/>
        </w:tabs>
        <w:ind w:left="2410"/>
        <w:jc w:val="both"/>
        <w:rPr>
          <w:rFonts w:ascii="Arial" w:hAnsi="Arial" w:cs="Arial"/>
        </w:rPr>
      </w:pPr>
    </w:p>
    <w:p xmlns:wp14="http://schemas.microsoft.com/office/word/2010/wordml" w:rsidRPr="00A7438B" w:rsidR="004C582B" w:rsidP="00A7438B" w:rsidRDefault="004C582B" w14:paraId="2822DD35" wp14:textId="77777777">
      <w:pPr>
        <w:tabs>
          <w:tab w:val="left" w:pos="851"/>
        </w:tabs>
        <w:ind w:left="2410" w:hanging="142"/>
        <w:jc w:val="both"/>
        <w:rPr>
          <w:rFonts w:ascii="Arial" w:hAnsi="Arial" w:cs="Arial"/>
        </w:rPr>
      </w:pPr>
      <w:r w:rsidRPr="00A7438B">
        <w:rPr>
          <w:rFonts w:ascii="Arial" w:hAnsi="Arial" w:cs="Arial"/>
        </w:rPr>
        <w:t>Montant total du marché en euros HT (2) : ……………………………………………..</w:t>
      </w:r>
    </w:p>
    <w:p xmlns:wp14="http://schemas.microsoft.com/office/word/2010/wordml" w:rsidRPr="00A7438B" w:rsidR="004C582B" w:rsidP="00A7438B" w:rsidRDefault="004C582B" w14:paraId="71C801AD" wp14:textId="77777777">
      <w:pPr>
        <w:tabs>
          <w:tab w:val="left" w:pos="851"/>
        </w:tabs>
        <w:ind w:left="2410" w:hanging="142"/>
        <w:jc w:val="both"/>
        <w:rPr>
          <w:rFonts w:ascii="Arial" w:hAnsi="Arial" w:cs="Arial"/>
        </w:rPr>
      </w:pPr>
      <w:r w:rsidRPr="00A7438B">
        <w:rPr>
          <w:rFonts w:ascii="Arial" w:hAnsi="Arial" w:cs="Arial"/>
        </w:rPr>
        <w:t>Montant acte(s) de sous-traitance en euros HT (1) :…………………………………..</w:t>
      </w:r>
    </w:p>
    <w:p xmlns:wp14="http://schemas.microsoft.com/office/word/2010/wordml" w:rsidRPr="00A7438B" w:rsidR="004C582B" w:rsidP="00A7438B" w:rsidRDefault="004C582B" w14:paraId="0A19E280" wp14:textId="77777777">
      <w:pPr>
        <w:tabs>
          <w:tab w:val="left" w:pos="851"/>
        </w:tabs>
        <w:ind w:left="2410" w:hanging="142"/>
        <w:jc w:val="both"/>
        <w:rPr>
          <w:rFonts w:ascii="Arial" w:hAnsi="Arial" w:cs="Arial"/>
        </w:rPr>
      </w:pPr>
      <w:r w:rsidRPr="00A7438B">
        <w:rPr>
          <w:rFonts w:ascii="Arial" w:hAnsi="Arial" w:cs="Arial"/>
        </w:rPr>
        <w:t>Montant maximal de la créance pouvant être présentée en nantissement en euros HT</w:t>
      </w:r>
    </w:p>
    <w:p xmlns:wp14="http://schemas.microsoft.com/office/word/2010/wordml" w:rsidRPr="00A7438B" w:rsidR="004C582B" w:rsidP="00A7438B" w:rsidRDefault="004C582B" w14:paraId="0529EC25" wp14:textId="77777777">
      <w:pPr>
        <w:tabs>
          <w:tab w:val="left" w:pos="851"/>
        </w:tabs>
        <w:ind w:left="2410" w:hanging="142"/>
        <w:jc w:val="both"/>
        <w:rPr>
          <w:rFonts w:ascii="Arial" w:hAnsi="Arial" w:cs="Arial"/>
        </w:rPr>
      </w:pPr>
      <w:r w:rsidRPr="00A7438B">
        <w:rPr>
          <w:rFonts w:ascii="Arial" w:hAnsi="Arial" w:cs="Arial"/>
        </w:rPr>
        <w:t>(2)-(1)………………………………………………………………</w:t>
      </w:r>
    </w:p>
    <w:p xmlns:wp14="http://schemas.microsoft.com/office/word/2010/wordml" w:rsidR="00A7438B" w:rsidP="00A7438B" w:rsidRDefault="00A7438B" w14:paraId="7194DBDC" wp14:textId="77777777">
      <w:pPr>
        <w:tabs>
          <w:tab w:val="left" w:pos="851"/>
        </w:tabs>
        <w:jc w:val="both"/>
        <w:rPr>
          <w:rFonts w:ascii="Arial" w:hAnsi="Arial" w:cs="Arial"/>
        </w:rPr>
      </w:pPr>
    </w:p>
    <w:p xmlns:wp14="http://schemas.microsoft.com/office/word/2010/wordml" w:rsidR="00A9075B" w:rsidP="00A7438B" w:rsidRDefault="004C582B" w14:paraId="4F00BCAC" wp14:textId="77777777">
      <w:pPr>
        <w:tabs>
          <w:tab w:val="left" w:pos="851"/>
        </w:tabs>
        <w:jc w:val="both"/>
        <w:rPr>
          <w:rFonts w:ascii="Arial" w:hAnsi="Arial" w:cs="Arial"/>
        </w:rPr>
      </w:pPr>
      <w:r w:rsidRPr="00A7438B">
        <w:rPr>
          <w:rFonts w:ascii="Arial" w:hAnsi="Arial" w:cs="Arial"/>
        </w:rPr>
        <w:t>Les déclarations à remplir par le(s) sous-traitant(s) énumérées ci-dessus sont annexées au présent acte d’engagement.</w:t>
      </w:r>
    </w:p>
    <w:p xmlns:wp14="http://schemas.microsoft.com/office/word/2010/wordml" w:rsidR="00D671B8" w:rsidP="00A7438B" w:rsidRDefault="00D671B8" w14:paraId="769D0D3C" wp14:textId="77777777">
      <w:pPr>
        <w:tabs>
          <w:tab w:val="left" w:pos="851"/>
        </w:tabs>
        <w:jc w:val="both"/>
        <w:rPr>
          <w:rFonts w:ascii="Arial" w:hAnsi="Arial" w:cs="Arial"/>
        </w:rPr>
      </w:pPr>
    </w:p>
    <w:p xmlns:wp14="http://schemas.microsoft.com/office/word/2010/wordml" w:rsidR="00A7438B" w:rsidP="00A7438B" w:rsidRDefault="00A7438B" w14:paraId="54CD245A" wp14:textId="77777777">
      <w:pPr>
        <w:tabs>
          <w:tab w:val="left" w:pos="851"/>
        </w:tabs>
        <w:jc w:val="both"/>
        <w:rPr>
          <w:rFonts w:ascii="Century Gothic" w:hAnsi="Century Gothic" w:cs="Arial"/>
          <w:lang w:eastAsia="fr-FR"/>
        </w:rPr>
      </w:pPr>
    </w:p>
    <w:p xmlns:wp14="http://schemas.microsoft.com/office/word/2010/wordml" w:rsidRPr="00426F9A" w:rsidR="00BE15AD" w:rsidP="00A7438B" w:rsidRDefault="00BE15AD" w14:paraId="1231BE67" wp14:textId="77777777">
      <w:pPr>
        <w:tabs>
          <w:tab w:val="left" w:pos="851"/>
        </w:tabs>
        <w:jc w:val="both"/>
        <w:rPr>
          <w:rFonts w:ascii="Century Gothic" w:hAnsi="Century Gothic" w:cs="Arial"/>
          <w:lang w:eastAsia="fr-FR"/>
        </w:rPr>
      </w:pPr>
    </w:p>
    <w:p xmlns:wp14="http://schemas.microsoft.com/office/word/2010/wordml" w:rsidR="001D1E4E" w:rsidP="009B45B9" w:rsidRDefault="001D1E4E" w14:paraId="36FEB5B0" wp14:textId="77777777">
      <w:pPr>
        <w:tabs>
          <w:tab w:val="left" w:pos="851"/>
          <w:tab w:val="left" w:pos="6237"/>
        </w:tabs>
        <w:rPr>
          <w:rFonts w:ascii="Arial" w:hAnsi="Arial" w:cs="Arial"/>
          <w:b/>
        </w:rPr>
      </w:pPr>
    </w:p>
    <w:p xmlns:wp14="http://schemas.microsoft.com/office/word/2010/wordml" w:rsidRPr="009A5084" w:rsidR="009B1CD0" w:rsidP="009B45B9" w:rsidRDefault="009B1CD0" w14:paraId="3C871EB3" wp14:textId="77777777">
      <w:pPr>
        <w:tabs>
          <w:tab w:val="left" w:pos="851"/>
          <w:tab w:val="left" w:pos="6237"/>
        </w:tabs>
        <w:rPr>
          <w:rFonts w:ascii="Arial" w:hAnsi="Arial" w:cs="Arial"/>
          <w:b/>
          <w:iCs/>
        </w:rPr>
      </w:pPr>
      <w:r w:rsidRPr="009A5084">
        <w:rPr>
          <w:rFonts w:ascii="Arial" w:hAnsi="Arial" w:cs="Arial"/>
          <w:b/>
        </w:rPr>
        <w:t xml:space="preserve">B2 </w:t>
      </w:r>
      <w:r w:rsidRPr="009A5084" w:rsidR="0021797C">
        <w:rPr>
          <w:rFonts w:ascii="Arial" w:hAnsi="Arial" w:cs="Arial"/>
          <w:b/>
        </w:rPr>
        <w:t>–</w:t>
      </w:r>
      <w:r w:rsidRPr="009A5084">
        <w:rPr>
          <w:rFonts w:ascii="Arial" w:hAnsi="Arial" w:cs="Arial"/>
          <w:b/>
        </w:rPr>
        <w:t xml:space="preserve"> </w:t>
      </w:r>
      <w:r w:rsidRPr="009A5084" w:rsidR="0021797C">
        <w:rPr>
          <w:rFonts w:ascii="Arial" w:hAnsi="Arial" w:cs="Arial"/>
          <w:b/>
        </w:rPr>
        <w:t>Nature du groupement et</w:t>
      </w:r>
      <w:r w:rsidRPr="009A5084" w:rsidR="00036500">
        <w:rPr>
          <w:rFonts w:ascii="Arial" w:hAnsi="Arial" w:cs="Arial"/>
          <w:b/>
        </w:rPr>
        <w:t>,</w:t>
      </w:r>
      <w:r w:rsidRPr="009A5084" w:rsidR="0021797C">
        <w:rPr>
          <w:rFonts w:ascii="Arial" w:hAnsi="Arial" w:cs="Arial"/>
          <w:b/>
        </w:rPr>
        <w:t xml:space="preserve"> </w:t>
      </w:r>
      <w:r w:rsidRPr="009A5084" w:rsidR="00036500">
        <w:rPr>
          <w:rFonts w:ascii="Arial" w:hAnsi="Arial" w:cs="Arial"/>
          <w:b/>
        </w:rPr>
        <w:t>en cas de groupement conjoint,</w:t>
      </w:r>
      <w:r w:rsidRPr="009A5084" w:rsidDel="0021797C" w:rsidR="00036500">
        <w:rPr>
          <w:rFonts w:ascii="Arial" w:hAnsi="Arial" w:cs="Arial"/>
          <w:b/>
        </w:rPr>
        <w:t xml:space="preserve"> </w:t>
      </w:r>
      <w:r w:rsidRPr="009A5084" w:rsidR="0021797C">
        <w:rPr>
          <w:rFonts w:ascii="Arial" w:hAnsi="Arial" w:cs="Arial"/>
          <w:b/>
        </w:rPr>
        <w:t>r</w:t>
      </w:r>
      <w:r w:rsidRPr="009A5084">
        <w:rPr>
          <w:rFonts w:ascii="Arial" w:hAnsi="Arial" w:cs="Arial"/>
          <w:b/>
        </w:rPr>
        <w:t>épartition des prestations</w:t>
      </w:r>
      <w:r w:rsidRPr="009A5084">
        <w:rPr>
          <w:rFonts w:ascii="Arial" w:hAnsi="Arial" w:cs="Arial"/>
          <w:b/>
          <w:iCs/>
        </w:rPr>
        <w:t> :</w:t>
      </w:r>
    </w:p>
    <w:p xmlns:wp14="http://schemas.microsoft.com/office/word/2010/wordml" w:rsidRPr="004C582B" w:rsidR="00354C04" w:rsidP="009B45B9" w:rsidRDefault="00354C04" w14:paraId="051A710A" wp14:textId="77777777">
      <w:pPr>
        <w:pStyle w:val="fcase1ertab"/>
        <w:tabs>
          <w:tab w:val="left" w:pos="851"/>
        </w:tabs>
        <w:rPr>
          <w:rFonts w:ascii="Arial" w:hAnsi="Arial" w:cs="Arial"/>
          <w:sz w:val="18"/>
          <w:szCs w:val="18"/>
        </w:rPr>
      </w:pPr>
      <w:r w:rsidRPr="004C582B">
        <w:rPr>
          <w:rFonts w:ascii="Arial" w:hAnsi="Arial" w:cs="Arial"/>
          <w:i/>
          <w:iCs/>
          <w:sz w:val="18"/>
          <w:szCs w:val="18"/>
        </w:rPr>
        <w:t>(en cas de groupement d’opérateurs économiques.)</w:t>
      </w:r>
    </w:p>
    <w:p xmlns:wp14="http://schemas.microsoft.com/office/word/2010/wordml" w:rsidRPr="009A5084" w:rsidR="00036500" w:rsidP="009B45B9" w:rsidRDefault="00036500" w14:paraId="30D7AA69" wp14:textId="77777777">
      <w:pPr>
        <w:tabs>
          <w:tab w:val="left" w:pos="851"/>
          <w:tab w:val="left" w:pos="6237"/>
        </w:tabs>
        <w:rPr>
          <w:rFonts w:ascii="Arial" w:hAnsi="Arial" w:cs="Arial"/>
          <w:i/>
          <w:iCs/>
        </w:rPr>
      </w:pPr>
    </w:p>
    <w:p w:rsidR="61E4C88E" w:rsidP="61E4C88E" w:rsidRDefault="61E4C88E" w14:paraId="6FCC992D" w14:textId="330703CB">
      <w:pPr>
        <w:pStyle w:val="fcase1ertab"/>
        <w:tabs>
          <w:tab w:val="left" w:leader="none" w:pos="851"/>
        </w:tabs>
        <w:ind w:left="0" w:firstLine="0"/>
        <w:rPr>
          <w:rFonts w:ascii="Arial" w:hAnsi="Arial" w:cs="Arial"/>
        </w:rPr>
      </w:pPr>
    </w:p>
    <w:p xmlns:wp14="http://schemas.microsoft.com/office/word/2010/wordml" w:rsidRPr="009A5084" w:rsidR="0021797C" w:rsidP="009B45B9" w:rsidRDefault="0021797C" w14:paraId="52E909C5" wp14:textId="77777777">
      <w:pPr>
        <w:pStyle w:val="fcase1ertab"/>
        <w:tabs>
          <w:tab w:val="left" w:pos="851"/>
        </w:tabs>
        <w:ind w:left="0" w:firstLine="0"/>
        <w:rPr>
          <w:rFonts w:ascii="Arial" w:hAnsi="Arial" w:cs="Arial"/>
        </w:rPr>
      </w:pPr>
      <w:r w:rsidRPr="009A5084">
        <w:rPr>
          <w:rFonts w:ascii="Arial" w:hAnsi="Arial" w:cs="Arial"/>
        </w:rPr>
        <w:t xml:space="preserve">Pour l’exécution du marché ou de l’accord-cadre, le groupement </w:t>
      </w:r>
      <w:r w:rsidRPr="009A5084" w:rsidR="00036500">
        <w:rPr>
          <w:rFonts w:ascii="Arial" w:hAnsi="Arial" w:cs="Arial"/>
        </w:rPr>
        <w:t>d’opérateurs économiques est</w:t>
      </w:r>
      <w:r w:rsidRPr="009A5084">
        <w:rPr>
          <w:rFonts w:ascii="Arial" w:hAnsi="Arial" w:cs="Arial"/>
        </w:rPr>
        <w:t> :</w:t>
      </w:r>
    </w:p>
    <w:p xmlns:wp14="http://schemas.microsoft.com/office/word/2010/wordml" w:rsidRPr="004C582B" w:rsidR="00036500" w:rsidP="009B45B9" w:rsidRDefault="00036500" w14:paraId="4AE204F0" wp14:textId="77777777">
      <w:pPr>
        <w:pStyle w:val="fcase1ertab"/>
        <w:tabs>
          <w:tab w:val="left" w:pos="851"/>
        </w:tabs>
        <w:rPr>
          <w:rFonts w:ascii="Arial" w:hAnsi="Arial" w:cs="Arial"/>
          <w:sz w:val="18"/>
          <w:szCs w:val="18"/>
        </w:rPr>
      </w:pPr>
      <w:r w:rsidRPr="61E4C88E" w:rsidR="00036500">
        <w:rPr>
          <w:rFonts w:ascii="Arial" w:hAnsi="Arial" w:cs="Arial"/>
          <w:i w:val="1"/>
          <w:iCs w:val="1"/>
          <w:sz w:val="18"/>
          <w:szCs w:val="18"/>
        </w:rPr>
        <w:t>(Cocher la case correspondante.)</w:t>
      </w:r>
    </w:p>
    <w:p xmlns:wp14="http://schemas.microsoft.com/office/word/2010/wordml" w:rsidRPr="009A5084" w:rsidR="00354C04" w:rsidP="61E4C88E" w:rsidRDefault="00354C04" w14:paraId="42BD3BE2" wp14:textId="6DE19157">
      <w:pPr>
        <w:tabs>
          <w:tab w:val="clear" w:pos="426"/>
          <w:tab w:val="left" w:pos="851"/>
        </w:tabs>
        <w:spacing w:before="120"/>
        <w:ind w:left="0" w:firstLine="851"/>
        <w:rPr>
          <w:rFonts w:ascii="Arial" w:hAnsi="Arial" w:cs="Arial"/>
        </w:rPr>
      </w:pPr>
      <w:r w:rsidRPr="61E4C88E" w:rsidR="63274B30">
        <w:rPr>
          <w:rFonts w:ascii="Wingdings" w:hAnsi="Wingdings" w:eastAsia="Wingdings" w:cs="Wingdings"/>
          <w:sz w:val="22"/>
          <w:szCs w:val="22"/>
        </w:rPr>
        <w:t>¨</w:t>
      </w: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61E4C88E" w:rsidR="00354C04">
        <w:rPr>
          <w:rFonts w:ascii="Arial" w:hAnsi="Arial" w:cs="Arial"/>
          <w:i w:val="1"/>
          <w:iCs w:val="1"/>
        </w:rPr>
        <w:t xml:space="preserve"> </w:t>
      </w:r>
      <w:r w:rsidRPr="009A5084" w:rsidR="00354C04">
        <w:rPr>
          <w:rFonts w:ascii="Arial" w:hAnsi="Arial" w:cs="Arial"/>
        </w:rPr>
        <w:t>conjoint</w:t>
      </w:r>
      <w:r w:rsidRPr="009A5084">
        <w:rPr>
          <w:rFonts w:ascii="Arial" w:hAnsi="Arial" w:cs="Arial"/>
        </w:rPr>
        <w:tab/>
      </w:r>
      <w:r w:rsidRPr="009A5084">
        <w:rPr>
          <w:rFonts w:ascii="Arial" w:hAnsi="Arial" w:cs="Arial"/>
        </w:rPr>
        <w:tab/>
      </w:r>
      <w:r w:rsidRPr="009A5084" w:rsidR="00354C04">
        <w:rPr>
          <w:rFonts w:ascii="Arial" w:hAnsi="Arial" w:cs="Arial"/>
        </w:rPr>
        <w:t>OU</w:t>
      </w:r>
      <w:r w:rsidRPr="009A5084">
        <w:rPr>
          <w:rFonts w:ascii="Arial" w:hAnsi="Arial" w:cs="Arial"/>
        </w:rPr>
        <w:tab/>
      </w:r>
      <w:r>
        <w:tab/>
      </w:r>
      <w:r w:rsidRPr="61E4C88E" w:rsidR="17CC9AC4">
        <w:rPr>
          <w:rFonts w:ascii="Wingdings" w:hAnsi="Wingdings" w:eastAsia="Wingdings" w:cs="Wingdings"/>
          <w:sz w:val="22"/>
          <w:szCs w:val="22"/>
        </w:rPr>
        <w:t>¨</w:t>
      </w:r>
      <w:r w:rsidRPr="009A5084">
        <w:rPr>
          <w:rFonts w:ascii="Arial" w:hAnsi="Arial" w:cs="Arial"/>
        </w:rPr>
      </w:r>
      <w:r w:rsidRPr="61E4C88E" w:rsidR="00354C04">
        <w:rPr>
          <w:rFonts w:ascii="Arial" w:hAnsi="Arial" w:cs="Arial"/>
        </w:rPr>
        <w:t xml:space="preserve"> </w:t>
      </w:r>
      <w:r w:rsidR="006B2D04">
        <w:rPr>
          <w:rFonts w:ascii="Arial" w:hAnsi="Arial" w:cs="Arial"/>
        </w:rPr>
        <w:t>solidaire</w:t>
      </w:r>
    </w:p>
    <w:p xmlns:wp14="http://schemas.microsoft.com/office/word/2010/wordml" w:rsidR="006F7DAB" w:rsidP="006C4338" w:rsidRDefault="009B1CD0" w14:paraId="04DB94A5" wp14:textId="77777777">
      <w:pPr>
        <w:tabs>
          <w:tab w:val="left" w:pos="851"/>
        </w:tabs>
        <w:spacing w:before="120"/>
        <w:jc w:val="both"/>
        <w:rPr>
          <w:rFonts w:ascii="Arial" w:hAnsi="Arial" w:cs="Arial"/>
          <w:i/>
          <w:iCs/>
          <w:sz w:val="18"/>
          <w:szCs w:val="18"/>
        </w:rPr>
      </w:pPr>
      <w:r w:rsidRPr="004C582B">
        <w:rPr>
          <w:rFonts w:ascii="Arial" w:hAnsi="Arial" w:cs="Arial"/>
          <w:i/>
          <w:iCs/>
          <w:sz w:val="18"/>
          <w:szCs w:val="18"/>
        </w:rPr>
        <w:t>(Les membres du groupement conjoint indiquent dans le tableau ci-dessous la répartition des prestations que chacun d’entre eux s’engage à réaliser.)</w:t>
      </w:r>
    </w:p>
    <w:p w:rsidR="61E4C88E" w:rsidP="61E4C88E" w:rsidRDefault="61E4C88E" w14:noSpellErr="1" w14:paraId="27D31432" w14:textId="7E2F74B1">
      <w:pPr>
        <w:pStyle w:val="Normal"/>
        <w:tabs>
          <w:tab w:val="left" w:leader="none" w:pos="851"/>
        </w:tabs>
        <w:spacing w:before="120"/>
        <w:jc w:val="both"/>
        <w:rPr>
          <w:rFonts w:ascii="Arial" w:hAnsi="Arial" w:cs="Arial"/>
          <w:b w:val="1"/>
          <w:bCs w:val="1"/>
          <w:sz w:val="18"/>
          <w:szCs w:val="18"/>
        </w:rPr>
      </w:pPr>
    </w:p>
    <w:p w:rsidR="61E4C88E" w:rsidP="61E4C88E" w:rsidRDefault="61E4C88E" w14:paraId="56B97A3A" w14:textId="354DE68B">
      <w:pPr>
        <w:tabs>
          <w:tab w:val="left" w:leader="none" w:pos="851"/>
        </w:tabs>
        <w:spacing w:before="120"/>
        <w:jc w:val="both"/>
        <w:rPr>
          <w:rFonts w:ascii="Arial" w:hAnsi="Arial" w:cs="Arial"/>
          <w:b w:val="1"/>
          <w:bCs w:val="1"/>
          <w:sz w:val="18"/>
          <w:szCs w:val="18"/>
        </w:rPr>
      </w:pPr>
    </w:p>
    <w:tbl>
      <w:tblPr>
        <w:tblW w:w="0" w:type="auto"/>
        <w:tblInd w:w="-40" w:type="dxa"/>
        <w:tblLayout w:type="fixed"/>
        <w:tblLook w:val="0000" w:firstRow="0" w:lastRow="0" w:firstColumn="0" w:lastColumn="0" w:noHBand="0" w:noVBand="0"/>
      </w:tblPr>
      <w:tblGrid>
        <w:gridCol w:w="4503"/>
        <w:gridCol w:w="3685"/>
        <w:gridCol w:w="2348"/>
      </w:tblGrid>
      <w:tr xmlns:wp14="http://schemas.microsoft.com/office/word/2010/wordml" w:rsidRPr="009A5084" w:rsidR="009B1CD0" w14:paraId="51E12E05" wp14:textId="77777777">
        <w:trPr>
          <w:trHeight w:val="567"/>
        </w:trPr>
        <w:tc>
          <w:tcPr>
            <w:tcW w:w="4503" w:type="dxa"/>
            <w:vMerge w:val="restart"/>
            <w:tcBorders>
              <w:top w:val="single" w:color="000000" w:sz="4" w:space="0"/>
              <w:left w:val="single" w:color="000000" w:sz="4" w:space="0"/>
              <w:bottom w:val="single" w:color="000000" w:sz="4" w:space="0"/>
            </w:tcBorders>
            <w:vAlign w:val="center"/>
          </w:tcPr>
          <w:p w:rsidRPr="009A5084" w:rsidR="009B1CD0" w:rsidP="006F3DF9" w:rsidRDefault="009B1CD0" w14:paraId="54EF95E0" wp14:textId="77777777">
            <w:pPr>
              <w:tabs>
                <w:tab w:val="left" w:pos="851"/>
              </w:tabs>
              <w:jc w:val="center"/>
              <w:rPr>
                <w:rFonts w:ascii="Arial" w:hAnsi="Arial" w:cs="Arial"/>
                <w:b/>
              </w:rPr>
            </w:pPr>
            <w:r w:rsidRPr="009A5084">
              <w:rPr>
                <w:rFonts w:ascii="Arial" w:hAnsi="Arial" w:cs="Arial"/>
                <w:b/>
              </w:rPr>
              <w:t xml:space="preserve">Désignation des membres </w:t>
            </w:r>
          </w:p>
          <w:p w:rsidRPr="009A5084" w:rsidR="009B1CD0" w:rsidP="005846FB" w:rsidRDefault="009B1CD0" w14:paraId="02952D52" wp14:textId="77777777">
            <w:pPr>
              <w:tabs>
                <w:tab w:val="left" w:pos="851"/>
              </w:tabs>
              <w:jc w:val="center"/>
              <w:rPr>
                <w:rFonts w:ascii="Arial" w:hAnsi="Arial" w:cs="Arial"/>
                <w:b/>
              </w:rPr>
            </w:pPr>
            <w:r w:rsidRPr="009A5084">
              <w:rPr>
                <w:rFonts w:ascii="Arial" w:hAnsi="Arial" w:cs="Arial"/>
                <w:b/>
              </w:rPr>
              <w:t>du groupement conjoint</w:t>
            </w:r>
          </w:p>
        </w:tc>
        <w:tc>
          <w:tcPr>
            <w:tcW w:w="6033" w:type="dxa"/>
            <w:gridSpan w:val="2"/>
            <w:tcBorders>
              <w:top w:val="single" w:color="000000" w:sz="4" w:space="0"/>
              <w:left w:val="single" w:color="000000" w:sz="4" w:space="0"/>
              <w:bottom w:val="single" w:color="000000" w:sz="4" w:space="0"/>
              <w:right w:val="single" w:color="000000" w:sz="4" w:space="0"/>
            </w:tcBorders>
            <w:vAlign w:val="center"/>
          </w:tcPr>
          <w:p w:rsidRPr="009A5084" w:rsidR="009B1CD0" w:rsidP="005846FB" w:rsidRDefault="009B1CD0" w14:paraId="409761D5" wp14:textId="77777777">
            <w:pPr>
              <w:pStyle w:val="Titre5"/>
              <w:tabs>
                <w:tab w:val="left" w:pos="851"/>
              </w:tabs>
              <w:ind w:left="0" w:hanging="1008"/>
              <w:jc w:val="center"/>
              <w:rPr>
                <w:b/>
                <w:i w:val="0"/>
                <w:sz w:val="20"/>
              </w:rPr>
            </w:pPr>
            <w:r w:rsidRPr="009A5084">
              <w:rPr>
                <w:b/>
                <w:i w:val="0"/>
                <w:sz w:val="20"/>
              </w:rPr>
              <w:t>Prestations exécutées par les membres</w:t>
            </w:r>
          </w:p>
          <w:p w:rsidRPr="009A5084" w:rsidR="009B1CD0" w:rsidP="005846FB" w:rsidRDefault="009B1CD0" w14:paraId="2D536479" wp14:textId="77777777">
            <w:pPr>
              <w:pStyle w:val="Titre5"/>
              <w:tabs>
                <w:tab w:val="left" w:pos="851"/>
              </w:tabs>
              <w:ind w:left="0" w:hanging="1008"/>
              <w:jc w:val="center"/>
              <w:rPr>
                <w:b/>
                <w:sz w:val="20"/>
              </w:rPr>
            </w:pPr>
            <w:r w:rsidRPr="009A5084">
              <w:rPr>
                <w:b/>
                <w:i w:val="0"/>
                <w:sz w:val="20"/>
              </w:rPr>
              <w:t>du groupement conjoint</w:t>
            </w:r>
          </w:p>
        </w:tc>
      </w:tr>
      <w:tr xmlns:wp14="http://schemas.microsoft.com/office/word/2010/wordml" w:rsidRPr="009A5084" w:rsidR="009B1CD0" w14:paraId="24E031DE" wp14:textId="77777777">
        <w:trPr>
          <w:trHeight w:val="567"/>
        </w:trPr>
        <w:tc>
          <w:tcPr>
            <w:tcW w:w="4503" w:type="dxa"/>
            <w:vMerge/>
            <w:tcBorders>
              <w:top w:val="single" w:color="000000" w:sz="4" w:space="0"/>
              <w:left w:val="single" w:color="000000" w:sz="4" w:space="0"/>
              <w:bottom w:val="single" w:color="000000" w:sz="4" w:space="0"/>
            </w:tcBorders>
            <w:shd w:val="clear" w:color="auto" w:fill="FFFFFF"/>
            <w:vAlign w:val="center"/>
          </w:tcPr>
          <w:p w:rsidRPr="009A5084" w:rsidR="009B1CD0" w:rsidP="009B45B9" w:rsidRDefault="009B1CD0" w14:paraId="34FF1C98" wp14:textId="77777777">
            <w:pPr>
              <w:tabs>
                <w:tab w:val="left" w:pos="851"/>
              </w:tabs>
              <w:snapToGrid w:val="0"/>
              <w:jc w:val="center"/>
              <w:rPr>
                <w:rFonts w:ascii="Arial" w:hAnsi="Arial" w:cs="Arial"/>
                <w:b/>
              </w:rPr>
            </w:pPr>
          </w:p>
        </w:tc>
        <w:tc>
          <w:tcPr>
            <w:tcW w:w="3685" w:type="dxa"/>
            <w:tcBorders>
              <w:top w:val="single" w:color="000000" w:sz="4" w:space="0"/>
              <w:left w:val="single" w:color="000000" w:sz="4" w:space="0"/>
              <w:bottom w:val="single" w:color="000000" w:sz="4" w:space="0"/>
            </w:tcBorders>
            <w:shd w:val="clear" w:color="auto" w:fill="FFFFFF"/>
            <w:vAlign w:val="center"/>
          </w:tcPr>
          <w:p w:rsidRPr="009A5084" w:rsidR="009B1CD0" w:rsidP="009B45B9" w:rsidRDefault="009B1CD0" w14:paraId="5C5243EE" wp14:textId="77777777">
            <w:pPr>
              <w:tabs>
                <w:tab w:val="left" w:pos="851"/>
              </w:tabs>
              <w:jc w:val="center"/>
              <w:rPr>
                <w:rFonts w:ascii="Arial" w:hAnsi="Arial" w:cs="Arial"/>
                <w:b/>
              </w:rPr>
            </w:pPr>
            <w:r w:rsidRPr="009A5084">
              <w:rPr>
                <w:rFonts w:ascii="Arial" w:hAnsi="Arial" w:cs="Arial"/>
                <w:b/>
              </w:rPr>
              <w:t>Nature de la prestation</w:t>
            </w:r>
          </w:p>
        </w:tc>
        <w:tc>
          <w:tcPr>
            <w:tcW w:w="2348" w:type="dxa"/>
            <w:tcBorders>
              <w:top w:val="single" w:color="000000" w:sz="4" w:space="0"/>
              <w:left w:val="single" w:color="000000" w:sz="4" w:space="0"/>
              <w:bottom w:val="single" w:color="000000" w:sz="4" w:space="0"/>
              <w:right w:val="single" w:color="000000" w:sz="4" w:space="0"/>
            </w:tcBorders>
            <w:shd w:val="clear" w:color="auto" w:fill="FFFFFF"/>
            <w:vAlign w:val="center"/>
          </w:tcPr>
          <w:p w:rsidRPr="009A5084" w:rsidR="009B1CD0" w:rsidP="009B45B9" w:rsidRDefault="009B1CD0" w14:paraId="609075B8" wp14:textId="77777777">
            <w:pPr>
              <w:tabs>
                <w:tab w:val="left" w:pos="851"/>
              </w:tabs>
              <w:jc w:val="center"/>
              <w:rPr>
                <w:rFonts w:ascii="Arial" w:hAnsi="Arial" w:cs="Arial"/>
                <w:b/>
              </w:rPr>
            </w:pPr>
            <w:r w:rsidRPr="009A5084">
              <w:rPr>
                <w:rFonts w:ascii="Arial" w:hAnsi="Arial" w:cs="Arial"/>
                <w:b/>
              </w:rPr>
              <w:t xml:space="preserve">Montant HT </w:t>
            </w:r>
          </w:p>
          <w:p w:rsidRPr="009A5084" w:rsidR="009B1CD0" w:rsidP="009B45B9" w:rsidRDefault="009B1CD0" w14:paraId="770D9644" wp14:textId="77777777">
            <w:pPr>
              <w:tabs>
                <w:tab w:val="left" w:pos="851"/>
              </w:tabs>
              <w:jc w:val="center"/>
              <w:rPr>
                <w:rFonts w:ascii="Arial" w:hAnsi="Arial" w:cs="Arial"/>
              </w:rPr>
            </w:pPr>
            <w:r w:rsidRPr="009A5084">
              <w:rPr>
                <w:rFonts w:ascii="Arial" w:hAnsi="Arial" w:cs="Arial"/>
                <w:b/>
              </w:rPr>
              <w:t>de la prestation</w:t>
            </w:r>
          </w:p>
        </w:tc>
      </w:tr>
      <w:tr xmlns:wp14="http://schemas.microsoft.com/office/word/2010/wordml" w:rsidRPr="009A5084" w:rsidR="009B1CD0" w14:paraId="6D072C0D" wp14:textId="77777777">
        <w:trPr>
          <w:trHeight w:val="1021"/>
        </w:trPr>
        <w:tc>
          <w:tcPr>
            <w:tcW w:w="4503" w:type="dxa"/>
            <w:tcBorders>
              <w:top w:val="single" w:color="000000" w:sz="4" w:space="0"/>
              <w:left w:val="single" w:color="000000" w:sz="4" w:space="0"/>
            </w:tcBorders>
            <w:shd w:val="clear" w:color="auto" w:fill="CCFFFF"/>
          </w:tcPr>
          <w:p w:rsidRPr="009A5084" w:rsidR="009B1CD0" w:rsidP="006C4338" w:rsidRDefault="009B1CD0" w14:paraId="48A21919" wp14:textId="77777777">
            <w:pPr>
              <w:tabs>
                <w:tab w:val="left" w:pos="851"/>
              </w:tabs>
              <w:snapToGrid w:val="0"/>
              <w:jc w:val="both"/>
              <w:rPr>
                <w:rFonts w:ascii="Arial" w:hAnsi="Arial" w:cs="Arial"/>
              </w:rPr>
            </w:pPr>
          </w:p>
        </w:tc>
        <w:tc>
          <w:tcPr>
            <w:tcW w:w="3685" w:type="dxa"/>
            <w:tcBorders>
              <w:top w:val="single" w:color="000000" w:sz="4" w:space="0"/>
              <w:left w:val="single" w:color="000000" w:sz="4" w:space="0"/>
            </w:tcBorders>
            <w:shd w:val="clear" w:color="auto" w:fill="CCFFFF"/>
          </w:tcPr>
          <w:p w:rsidRPr="009A5084" w:rsidR="009B1CD0" w:rsidP="006C4338" w:rsidRDefault="009B1CD0" w14:paraId="6BD18F9B" wp14:textId="77777777">
            <w:pPr>
              <w:tabs>
                <w:tab w:val="left" w:pos="851"/>
              </w:tabs>
              <w:snapToGrid w:val="0"/>
              <w:jc w:val="both"/>
              <w:rPr>
                <w:rFonts w:ascii="Arial" w:hAnsi="Arial" w:cs="Arial"/>
              </w:rPr>
            </w:pPr>
          </w:p>
        </w:tc>
        <w:tc>
          <w:tcPr>
            <w:tcW w:w="2348" w:type="dxa"/>
            <w:tcBorders>
              <w:top w:val="single" w:color="000000" w:sz="4" w:space="0"/>
              <w:left w:val="single" w:color="000000" w:sz="4" w:space="0"/>
              <w:right w:val="single" w:color="000000" w:sz="4" w:space="0"/>
            </w:tcBorders>
            <w:shd w:val="clear" w:color="auto" w:fill="CCFFFF"/>
          </w:tcPr>
          <w:p w:rsidRPr="009A5084" w:rsidR="009B1CD0" w:rsidP="006F3DF9" w:rsidRDefault="009B1CD0" w14:paraId="238601FE" wp14:textId="77777777">
            <w:pPr>
              <w:tabs>
                <w:tab w:val="left" w:pos="851"/>
              </w:tabs>
              <w:snapToGrid w:val="0"/>
              <w:jc w:val="both"/>
              <w:rPr>
                <w:rFonts w:ascii="Arial" w:hAnsi="Arial" w:cs="Arial"/>
              </w:rPr>
            </w:pPr>
          </w:p>
        </w:tc>
      </w:tr>
      <w:tr xmlns:wp14="http://schemas.microsoft.com/office/word/2010/wordml" w:rsidRPr="009A5084" w:rsidR="009B1CD0" w14:paraId="0F3CABC7" wp14:textId="77777777">
        <w:trPr>
          <w:trHeight w:val="1021"/>
        </w:trPr>
        <w:tc>
          <w:tcPr>
            <w:tcW w:w="4503" w:type="dxa"/>
            <w:tcBorders>
              <w:left w:val="single" w:color="000000" w:sz="4" w:space="0"/>
            </w:tcBorders>
          </w:tcPr>
          <w:p w:rsidRPr="009A5084" w:rsidR="009B1CD0" w:rsidP="006C4338" w:rsidRDefault="009B1CD0" w14:paraId="5B08B5D1" wp14:textId="77777777">
            <w:pPr>
              <w:tabs>
                <w:tab w:val="left" w:pos="851"/>
              </w:tabs>
              <w:snapToGrid w:val="0"/>
              <w:jc w:val="both"/>
              <w:rPr>
                <w:rFonts w:ascii="Arial" w:hAnsi="Arial" w:cs="Arial"/>
              </w:rPr>
            </w:pPr>
          </w:p>
        </w:tc>
        <w:tc>
          <w:tcPr>
            <w:tcW w:w="3685" w:type="dxa"/>
            <w:tcBorders>
              <w:left w:val="single" w:color="000000" w:sz="4" w:space="0"/>
            </w:tcBorders>
          </w:tcPr>
          <w:p w:rsidRPr="009A5084" w:rsidR="009B1CD0" w:rsidP="006C4338" w:rsidRDefault="009B1CD0" w14:paraId="16DEB4AB" wp14:textId="77777777">
            <w:pPr>
              <w:tabs>
                <w:tab w:val="left" w:pos="851"/>
              </w:tabs>
              <w:snapToGrid w:val="0"/>
              <w:jc w:val="both"/>
              <w:rPr>
                <w:rFonts w:ascii="Arial" w:hAnsi="Arial" w:cs="Arial"/>
              </w:rPr>
            </w:pPr>
          </w:p>
        </w:tc>
        <w:tc>
          <w:tcPr>
            <w:tcW w:w="2348" w:type="dxa"/>
            <w:tcBorders>
              <w:left w:val="single" w:color="000000" w:sz="4" w:space="0"/>
              <w:right w:val="single" w:color="000000" w:sz="4" w:space="0"/>
            </w:tcBorders>
          </w:tcPr>
          <w:p w:rsidRPr="009A5084" w:rsidR="009B1CD0" w:rsidP="006F3DF9" w:rsidRDefault="009B1CD0" w14:paraId="0AD9C6F4" wp14:textId="77777777">
            <w:pPr>
              <w:tabs>
                <w:tab w:val="left" w:pos="851"/>
              </w:tabs>
              <w:snapToGrid w:val="0"/>
              <w:jc w:val="both"/>
              <w:rPr>
                <w:rFonts w:ascii="Arial" w:hAnsi="Arial" w:cs="Arial"/>
              </w:rPr>
            </w:pPr>
          </w:p>
        </w:tc>
      </w:tr>
      <w:tr xmlns:wp14="http://schemas.microsoft.com/office/word/2010/wordml" w:rsidRPr="009A5084" w:rsidR="009B1CD0" w14:paraId="4B1F511A" wp14:textId="77777777">
        <w:trPr>
          <w:trHeight w:val="1021"/>
        </w:trPr>
        <w:tc>
          <w:tcPr>
            <w:tcW w:w="4503" w:type="dxa"/>
            <w:tcBorders>
              <w:left w:val="single" w:color="000000" w:sz="4" w:space="0"/>
              <w:bottom w:val="single" w:color="000000" w:sz="4" w:space="0"/>
            </w:tcBorders>
            <w:shd w:val="clear" w:color="auto" w:fill="CCFFFF"/>
          </w:tcPr>
          <w:p w:rsidRPr="009A5084" w:rsidR="009B1CD0" w:rsidP="006C4338" w:rsidRDefault="009B1CD0" w14:paraId="65F9C3DC" wp14:textId="77777777">
            <w:pPr>
              <w:tabs>
                <w:tab w:val="left" w:pos="851"/>
              </w:tabs>
              <w:snapToGrid w:val="0"/>
              <w:jc w:val="both"/>
              <w:rPr>
                <w:rFonts w:ascii="Arial" w:hAnsi="Arial" w:cs="Arial"/>
              </w:rPr>
            </w:pPr>
          </w:p>
        </w:tc>
        <w:tc>
          <w:tcPr>
            <w:tcW w:w="3685" w:type="dxa"/>
            <w:tcBorders>
              <w:left w:val="single" w:color="000000" w:sz="4" w:space="0"/>
              <w:bottom w:val="single" w:color="000000" w:sz="4" w:space="0"/>
            </w:tcBorders>
            <w:shd w:val="clear" w:color="auto" w:fill="CCFFFF"/>
          </w:tcPr>
          <w:p w:rsidRPr="009A5084" w:rsidR="009B1CD0" w:rsidP="006C4338" w:rsidRDefault="009B1CD0" w14:paraId="5023141B" wp14:textId="77777777">
            <w:pPr>
              <w:tabs>
                <w:tab w:val="left" w:pos="851"/>
              </w:tabs>
              <w:snapToGrid w:val="0"/>
              <w:jc w:val="both"/>
              <w:rPr>
                <w:rFonts w:ascii="Arial" w:hAnsi="Arial" w:cs="Arial"/>
              </w:rPr>
            </w:pPr>
          </w:p>
        </w:tc>
        <w:tc>
          <w:tcPr>
            <w:tcW w:w="2348" w:type="dxa"/>
            <w:tcBorders>
              <w:left w:val="single" w:color="000000" w:sz="4" w:space="0"/>
              <w:bottom w:val="single" w:color="000000" w:sz="4" w:space="0"/>
              <w:right w:val="single" w:color="000000" w:sz="4" w:space="0"/>
            </w:tcBorders>
            <w:shd w:val="clear" w:color="auto" w:fill="CCFFFF"/>
          </w:tcPr>
          <w:p w:rsidRPr="009A5084" w:rsidR="009B1CD0" w:rsidP="006F3DF9" w:rsidRDefault="009B1CD0" w14:paraId="1F3B1409" wp14:textId="77777777">
            <w:pPr>
              <w:tabs>
                <w:tab w:val="left" w:pos="851"/>
              </w:tabs>
              <w:snapToGrid w:val="0"/>
              <w:jc w:val="both"/>
              <w:rPr>
                <w:rFonts w:ascii="Arial" w:hAnsi="Arial" w:cs="Arial"/>
              </w:rPr>
            </w:pPr>
          </w:p>
        </w:tc>
      </w:tr>
    </w:tbl>
    <w:p xmlns:wp14="http://schemas.microsoft.com/office/word/2010/wordml" w:rsidR="009B1CD0" w:rsidP="006C4338" w:rsidRDefault="009B1CD0" w14:paraId="562C75D1" wp14:textId="77777777">
      <w:pPr>
        <w:tabs>
          <w:tab w:val="left" w:pos="851"/>
          <w:tab w:val="left" w:pos="6237"/>
        </w:tabs>
        <w:rPr>
          <w:rFonts w:ascii="Arial" w:hAnsi="Arial" w:cs="Arial"/>
        </w:rPr>
      </w:pPr>
    </w:p>
    <w:p xmlns:wp14="http://schemas.microsoft.com/office/word/2010/wordml" w:rsidRPr="009A5084" w:rsidR="009B1CD0" w:rsidP="006C4338" w:rsidRDefault="009B1CD0" w14:paraId="664355AD" wp14:textId="77777777">
      <w:pPr>
        <w:pStyle w:val="fcasegauche"/>
        <w:tabs>
          <w:tab w:val="left" w:pos="851"/>
        </w:tabs>
        <w:spacing w:after="0"/>
        <w:ind w:left="0" w:firstLine="0"/>
        <w:rPr>
          <w:rFonts w:ascii="Arial" w:hAnsi="Arial" w:cs="Arial"/>
          <w:bCs/>
          <w:iCs/>
        </w:rPr>
      </w:pPr>
    </w:p>
    <w:p xmlns:wp14="http://schemas.microsoft.com/office/word/2010/wordml" w:rsidRPr="009A5084" w:rsidR="009B1CD0" w:rsidP="006F3DF9" w:rsidRDefault="009B1CD0" w14:paraId="28B2A7CE" wp14:textId="77777777">
      <w:pPr>
        <w:pStyle w:val="fcase1ertab"/>
        <w:tabs>
          <w:tab w:val="left" w:pos="851"/>
        </w:tabs>
        <w:ind w:left="0" w:firstLine="0"/>
        <w:rPr>
          <w:rFonts w:ascii="Arial" w:hAnsi="Arial" w:cs="Arial"/>
          <w:i/>
        </w:rPr>
      </w:pPr>
      <w:r w:rsidRPr="009A5084">
        <w:rPr>
          <w:rFonts w:ascii="Arial" w:hAnsi="Arial" w:cs="Arial"/>
          <w:b/>
        </w:rPr>
        <w:t>B3 - Compte (s) à créditer :</w:t>
      </w:r>
    </w:p>
    <w:p xmlns:wp14="http://schemas.microsoft.com/office/word/2010/wordml" w:rsidRPr="004C582B" w:rsidR="009B1CD0" w:rsidP="005846FB" w:rsidRDefault="009B1CD0" w14:paraId="06DC442E" wp14:textId="77777777">
      <w:pPr>
        <w:pStyle w:val="fcase1ertab"/>
        <w:tabs>
          <w:tab w:val="left" w:pos="851"/>
        </w:tabs>
        <w:spacing w:before="120"/>
        <w:ind w:left="0" w:firstLine="0"/>
        <w:rPr>
          <w:rFonts w:ascii="Arial" w:hAnsi="Arial" w:cs="Arial"/>
          <w:b/>
          <w:sz w:val="18"/>
          <w:szCs w:val="18"/>
        </w:rPr>
      </w:pPr>
      <w:r w:rsidRPr="004C582B">
        <w:rPr>
          <w:rFonts w:ascii="Arial" w:hAnsi="Arial" w:cs="Arial"/>
          <w:i/>
          <w:sz w:val="18"/>
          <w:szCs w:val="18"/>
        </w:rPr>
        <w:t>(Joindre un ou des relevé(s) d’identité bancaire ou postal.)</w:t>
      </w:r>
    </w:p>
    <w:p xmlns:wp14="http://schemas.microsoft.com/office/word/2010/wordml" w:rsidRPr="009A5084" w:rsidR="009B1CD0" w:rsidP="005846FB" w:rsidRDefault="009B1CD0" w14:paraId="1A965116" wp14:textId="77777777">
      <w:pPr>
        <w:pStyle w:val="fcasegauche"/>
        <w:tabs>
          <w:tab w:val="left" w:pos="426"/>
          <w:tab w:val="left" w:pos="851"/>
        </w:tabs>
        <w:spacing w:after="0"/>
        <w:ind w:left="0" w:firstLine="0"/>
        <w:jc w:val="left"/>
        <w:rPr>
          <w:rFonts w:ascii="Arial" w:hAnsi="Arial" w:cs="Arial"/>
          <w:b/>
        </w:rPr>
      </w:pPr>
    </w:p>
    <w:p xmlns:wp14="http://schemas.microsoft.com/office/word/2010/wordml" w:rsidRPr="009A5084" w:rsidR="009B1CD0" w:rsidP="005846FB" w:rsidRDefault="004C582B" w14:paraId="3BDEB17E" wp14:textId="77777777">
      <w:pPr>
        <w:pStyle w:val="fcasegauche"/>
        <w:tabs>
          <w:tab w:val="left" w:pos="426"/>
          <w:tab w:val="left" w:pos="851"/>
        </w:tabs>
        <w:spacing w:after="0"/>
        <w:ind w:left="0" w:firstLine="0"/>
        <w:jc w:val="left"/>
        <w:rPr>
          <w:rFonts w:ascii="Arial" w:hAnsi="Arial" w:cs="Arial"/>
        </w:rPr>
      </w:pPr>
      <w:r>
        <w:rPr>
          <w:rFonts w:ascii="Wingdings" w:hAnsi="Wingdings" w:eastAsia="Wingdings" w:cs="Wingdings"/>
          <w:b/>
          <w:color w:val="66CCFF"/>
          <w:spacing w:val="-10"/>
        </w:rPr>
        <w:t></w:t>
      </w:r>
      <w:r>
        <w:rPr>
          <w:rFonts w:ascii="Arial" w:hAnsi="Arial" w:eastAsia="Arial" w:cs="Arial"/>
          <w:spacing w:val="-10"/>
        </w:rPr>
        <w:t xml:space="preserve"> </w:t>
      </w:r>
      <w:r w:rsidRPr="009A5084" w:rsidR="009B1CD0">
        <w:rPr>
          <w:rFonts w:ascii="Arial" w:hAnsi="Arial" w:eastAsia="Arial" w:cs="Arial"/>
          <w:spacing w:val="-10"/>
        </w:rPr>
        <w:t xml:space="preserve">  </w:t>
      </w:r>
      <w:r w:rsidRPr="009A5084" w:rsidR="009B1CD0">
        <w:rPr>
          <w:rFonts w:ascii="Arial" w:hAnsi="Arial" w:cs="Arial"/>
        </w:rPr>
        <w:t>Nom de l’établissement bancaire :</w:t>
      </w:r>
    </w:p>
    <w:p xmlns:wp14="http://schemas.microsoft.com/office/word/2010/wordml" w:rsidRPr="009A5084" w:rsidR="009B1CD0" w:rsidP="005846FB" w:rsidRDefault="009B1CD0" w14:paraId="7DF4E37C" wp14:textId="77777777">
      <w:pPr>
        <w:pStyle w:val="fcasegauche"/>
        <w:tabs>
          <w:tab w:val="left" w:pos="426"/>
          <w:tab w:val="left" w:pos="851"/>
        </w:tabs>
        <w:spacing w:after="0"/>
        <w:ind w:left="0" w:firstLine="0"/>
        <w:jc w:val="left"/>
        <w:rPr>
          <w:rFonts w:ascii="Arial" w:hAnsi="Arial" w:cs="Arial"/>
        </w:rPr>
      </w:pPr>
    </w:p>
    <w:p xmlns:wp14="http://schemas.microsoft.com/office/word/2010/wordml" w:rsidRPr="009A5084" w:rsidR="009B1CD0" w:rsidP="00710FD6" w:rsidRDefault="009B1CD0" w14:paraId="44FB30F8" wp14:textId="77777777">
      <w:pPr>
        <w:pStyle w:val="fcasegauche"/>
        <w:tabs>
          <w:tab w:val="left" w:pos="426"/>
          <w:tab w:val="left" w:pos="851"/>
        </w:tabs>
        <w:spacing w:after="0"/>
        <w:ind w:left="0" w:firstLine="0"/>
        <w:jc w:val="left"/>
        <w:rPr>
          <w:rFonts w:ascii="Arial" w:hAnsi="Arial" w:cs="Arial"/>
        </w:rPr>
      </w:pPr>
    </w:p>
    <w:p xmlns:wp14="http://schemas.microsoft.com/office/word/2010/wordml" w:rsidRPr="009A5084" w:rsidR="009B1CD0" w:rsidP="00710FD6" w:rsidRDefault="004C582B" w14:paraId="7DC00147" wp14:textId="77777777">
      <w:pPr>
        <w:pStyle w:val="fcasegauche"/>
        <w:tabs>
          <w:tab w:val="left" w:pos="426"/>
          <w:tab w:val="left" w:pos="851"/>
        </w:tabs>
        <w:spacing w:after="0"/>
        <w:ind w:left="0" w:firstLine="0"/>
        <w:jc w:val="left"/>
        <w:rPr>
          <w:rFonts w:ascii="Arial" w:hAnsi="Arial" w:cs="Arial"/>
          <w:b/>
        </w:rPr>
      </w:pPr>
      <w:r>
        <w:rPr>
          <w:rFonts w:ascii="Wingdings" w:hAnsi="Wingdings" w:eastAsia="Wingdings" w:cs="Wingdings"/>
          <w:b/>
          <w:color w:val="66CCFF"/>
          <w:spacing w:val="-10"/>
        </w:rPr>
        <w:t></w:t>
      </w:r>
      <w:r>
        <w:rPr>
          <w:rFonts w:ascii="Arial" w:hAnsi="Arial" w:eastAsia="Arial" w:cs="Arial"/>
          <w:spacing w:val="-10"/>
        </w:rPr>
        <w:t xml:space="preserve"> </w:t>
      </w:r>
      <w:r w:rsidRPr="009A5084" w:rsidR="009B1CD0">
        <w:rPr>
          <w:rFonts w:ascii="Arial" w:hAnsi="Arial" w:eastAsia="Arial" w:cs="Arial"/>
          <w:spacing w:val="-10"/>
        </w:rPr>
        <w:t xml:space="preserve">  </w:t>
      </w:r>
      <w:r w:rsidRPr="009A5084" w:rsidR="009B1CD0">
        <w:rPr>
          <w:rFonts w:ascii="Arial" w:hAnsi="Arial" w:cs="Arial"/>
        </w:rPr>
        <w:t>Numéro de compte :</w:t>
      </w:r>
    </w:p>
    <w:p xmlns:wp14="http://schemas.microsoft.com/office/word/2010/wordml" w:rsidR="009B1CD0" w:rsidP="0083205E" w:rsidRDefault="009B1CD0" w14:paraId="1DA6542E" wp14:textId="77777777">
      <w:pPr>
        <w:pStyle w:val="fcasegauche"/>
        <w:tabs>
          <w:tab w:val="left" w:pos="426"/>
          <w:tab w:val="left" w:pos="851"/>
        </w:tabs>
        <w:spacing w:after="0"/>
        <w:ind w:left="0" w:firstLine="0"/>
        <w:jc w:val="left"/>
        <w:rPr>
          <w:rFonts w:ascii="Arial" w:hAnsi="Arial" w:cs="Arial"/>
          <w:b/>
        </w:rPr>
      </w:pPr>
    </w:p>
    <w:p xmlns:wp14="http://schemas.microsoft.com/office/word/2010/wordml" w:rsidR="008F0070" w:rsidP="0083205E" w:rsidRDefault="008F0070" w14:paraId="3041E394" wp14:textId="77777777">
      <w:pPr>
        <w:pStyle w:val="fcasegauche"/>
        <w:tabs>
          <w:tab w:val="left" w:pos="426"/>
          <w:tab w:val="left" w:pos="851"/>
        </w:tabs>
        <w:spacing w:after="0"/>
        <w:ind w:left="0" w:firstLine="0"/>
        <w:jc w:val="left"/>
        <w:rPr>
          <w:rFonts w:ascii="Arial" w:hAnsi="Arial" w:cs="Arial"/>
          <w:b/>
        </w:rPr>
      </w:pPr>
    </w:p>
    <w:p xmlns:wp14="http://schemas.microsoft.com/office/word/2010/wordml" w:rsidR="00572D2E" w:rsidP="0083205E" w:rsidRDefault="00572D2E" w14:paraId="722B00AE" wp14:textId="77777777">
      <w:pPr>
        <w:pStyle w:val="fcasegauche"/>
        <w:tabs>
          <w:tab w:val="left" w:pos="426"/>
          <w:tab w:val="left" w:pos="851"/>
        </w:tabs>
        <w:spacing w:after="0"/>
        <w:ind w:left="0" w:firstLine="0"/>
        <w:jc w:val="left"/>
        <w:rPr>
          <w:rFonts w:ascii="Arial" w:hAnsi="Arial" w:cs="Arial"/>
          <w:b/>
        </w:rPr>
      </w:pPr>
    </w:p>
    <w:p xmlns:wp14="http://schemas.microsoft.com/office/word/2010/wordml" w:rsidRPr="009A5084" w:rsidR="00572D2E" w:rsidP="0083205E" w:rsidRDefault="00572D2E" w14:paraId="42C6D796" wp14:textId="77777777">
      <w:pPr>
        <w:pStyle w:val="fcasegauche"/>
        <w:tabs>
          <w:tab w:val="left" w:pos="426"/>
          <w:tab w:val="left" w:pos="851"/>
        </w:tabs>
        <w:spacing w:after="0"/>
        <w:ind w:left="0" w:firstLine="0"/>
        <w:jc w:val="left"/>
        <w:rPr>
          <w:rFonts w:ascii="Arial" w:hAnsi="Arial" w:cs="Arial"/>
          <w:b/>
        </w:rPr>
      </w:pPr>
    </w:p>
    <w:p xmlns:wp14="http://schemas.microsoft.com/office/word/2010/wordml" w:rsidR="00A7438B" w:rsidP="00A7438B" w:rsidRDefault="00A7438B" w14:paraId="429E0618" wp14:textId="77777777">
      <w:pPr>
        <w:pStyle w:val="fcasegauche"/>
        <w:tabs>
          <w:tab w:val="left" w:pos="426"/>
          <w:tab w:val="left" w:pos="851"/>
        </w:tabs>
        <w:spacing w:after="0"/>
        <w:ind w:left="0" w:firstLine="0"/>
        <w:jc w:val="left"/>
        <w:rPr>
          <w:rFonts w:ascii="Arial" w:hAnsi="Arial" w:cs="Arial"/>
          <w:b/>
        </w:rPr>
      </w:pPr>
      <w:r w:rsidRPr="00A7438B">
        <w:rPr>
          <w:rFonts w:ascii="Arial" w:hAnsi="Arial" w:cs="Arial"/>
          <w:b/>
        </w:rPr>
        <w:t>B4 - Avance</w:t>
      </w:r>
      <w:r>
        <w:rPr>
          <w:rFonts w:ascii="Arial" w:hAnsi="Arial" w:cs="Arial"/>
          <w:b/>
        </w:rPr>
        <w:t> </w:t>
      </w:r>
      <w:r>
        <w:rPr>
          <w:rFonts w:ascii="Arial" w:hAnsi="Arial" w:cs="Arial"/>
          <w:i/>
          <w:sz w:val="18"/>
          <w:szCs w:val="18"/>
        </w:rPr>
        <w:t>(</w:t>
      </w:r>
      <w:hyperlink w:history="1" r:id="rId20">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w:history="1" r:id="rId2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xmlns:wp14="http://schemas.microsoft.com/office/word/2010/wordml" w:rsidR="00A7438B" w:rsidP="00A7438B" w:rsidRDefault="00A7438B" w14:paraId="6E1831B3" wp14:textId="77777777">
      <w:pPr>
        <w:tabs>
          <w:tab w:val="left" w:pos="426"/>
          <w:tab w:val="left" w:pos="851"/>
        </w:tabs>
        <w:rPr>
          <w:rFonts w:ascii="Arial" w:hAnsi="Arial" w:cs="Arial"/>
          <w:b/>
        </w:rPr>
      </w:pPr>
    </w:p>
    <w:p xmlns:wp14="http://schemas.microsoft.com/office/word/2010/wordml" w:rsidRPr="00C82ACC" w:rsidR="00A7438B" w:rsidP="61E4C88E" w:rsidRDefault="00A7438B" w14:paraId="75068541" wp14:textId="41E4DB49">
      <w:pPr>
        <w:pStyle w:val="fcasegauche"/>
        <w:tabs>
          <w:tab w:val="left" w:pos="426"/>
          <w:tab w:val="left" w:pos="851"/>
        </w:tabs>
        <w:spacing w:after="0"/>
        <w:ind w:left="0" w:firstLine="0"/>
        <w:jc w:val="left"/>
        <w:rPr>
          <w:rFonts w:ascii="Arial" w:hAnsi="Arial" w:cs="Arial"/>
          <w:i w:val="1"/>
          <w:iCs w:val="1"/>
          <w:sz w:val="18"/>
          <w:szCs w:val="18"/>
        </w:rPr>
      </w:pPr>
      <w:r w:rsidRPr="00C82ACC" w:rsidR="00A7438B">
        <w:rPr>
          <w:rFonts w:ascii="Arial" w:hAnsi="Arial" w:cs="Arial"/>
        </w:rPr>
        <w:t>Je souhaite bénéficier de l'avance :</w:t>
      </w:r>
      <w:r w:rsidRPr="00C82ACC">
        <w:rPr>
          <w:rFonts w:ascii="Arial" w:hAnsi="Arial" w:cs="Arial"/>
        </w:rPr>
        <w:tab/>
      </w:r>
      <w:r w:rsidRPr="00C82ACC">
        <w:rPr>
          <w:rFonts w:ascii="Arial" w:hAnsi="Arial" w:cs="Arial"/>
        </w:rPr>
        <w:tab/>
      </w:r>
      <w:r w:rsidRPr="00C82ACC">
        <w:rPr>
          <w:rFonts w:ascii="Arial" w:hAnsi="Arial" w:cs="Arial"/>
        </w:rPr>
        <w:tab/>
      </w:r>
      <w:r w:rsidRPr="00C82ACC">
        <w:rPr>
          <w:rFonts w:ascii="Arial" w:hAnsi="Arial" w:cs="Arial"/>
        </w:rPr>
        <w:tab/>
      </w:r>
      <w:r w:rsidRPr="00C82ACC">
        <w:rPr>
          <w:rFonts w:ascii="Arial" w:hAnsi="Arial" w:cs="Arial"/>
        </w:rPr>
        <w:tab/>
      </w:r>
      <w:r w:rsidRPr="61E4C88E" w:rsidR="40374D21">
        <w:rPr>
          <w:rFonts w:ascii="Wingdings" w:hAnsi="Wingdings" w:eastAsia="Wingdings" w:cs="Wingdings"/>
          <w:sz w:val="22"/>
          <w:szCs w:val="22"/>
        </w:rPr>
        <w:t>¨</w:t>
      </w:r>
      <w:r w:rsidRPr="00C82ACC">
        <w:rPr>
          <w:rFonts w:ascii="Arial" w:hAnsi="Arial" w:cs="Arial"/>
        </w:rPr>
        <w:fldChar w:fldCharType="begin">
          <w:ffData>
            <w:name w:val=""/>
            <w:enabled/>
            <w:calcOnExit w:val="0"/>
            <w:checkBox>
              <w:size w:val="20"/>
              <w:default w:val="0"/>
            </w:checkBox>
          </w:ffData>
        </w:fldChar>
      </w:r>
      <w:r w:rsidRPr="00C82ACC">
        <w:rPr>
          <w:rFonts w:ascii="Arial" w:hAnsi="Arial" w:cs="Arial"/>
        </w:rPr>
        <w:instrText xml:space="preserve"> FORMCHECKBOX </w:instrText>
      </w:r>
      <w:r w:rsidRPr="00C82ACC">
        <w:rPr>
          <w:rFonts w:ascii="Arial" w:hAnsi="Arial" w:cs="Arial"/>
        </w:rPr>
      </w:r>
      <w:r w:rsidRPr="00C82ACC">
        <w:rPr>
          <w:rFonts w:ascii="Arial" w:hAnsi="Arial" w:cs="Arial"/>
        </w:rPr>
        <w:fldChar w:fldCharType="end"/>
      </w:r>
      <w:r w:rsidRPr="00C82ACC">
        <w:rPr>
          <w:rFonts w:ascii="Arial" w:hAnsi="Arial" w:cs="Arial"/>
        </w:rPr>
        <w:tab/>
      </w:r>
      <w:r w:rsidRPr="00C82ACC" w:rsidR="00A7438B">
        <w:rPr>
          <w:rFonts w:ascii="Arial" w:hAnsi="Arial" w:cs="Arial"/>
        </w:rPr>
        <w:t>Non</w:t>
      </w:r>
      <w:r w:rsidRPr="00C82ACC">
        <w:rPr>
          <w:rFonts w:ascii="Arial" w:hAnsi="Arial" w:cs="Arial"/>
        </w:rPr>
        <w:tab/>
      </w:r>
      <w:r w:rsidRPr="00C82ACC">
        <w:rPr>
          <w:rFonts w:ascii="Arial" w:hAnsi="Arial" w:cs="Arial"/>
        </w:rPr>
        <w:tab/>
      </w:r>
      <w:r w:rsidRPr="00C82ACC">
        <w:rPr>
          <w:rFonts w:ascii="Arial" w:hAnsi="Arial" w:cs="Arial"/>
        </w:rPr>
        <w:tab/>
      </w:r>
      <w:r w:rsidRPr="61E4C88E" w:rsidR="502B8938">
        <w:rPr>
          <w:rFonts w:ascii="Wingdings" w:hAnsi="Wingdings" w:eastAsia="Wingdings" w:cs="Wingdings"/>
          <w:sz w:val="22"/>
          <w:szCs w:val="22"/>
        </w:rPr>
        <w:t>¨</w:t>
      </w:r>
      <w:r w:rsidRPr="00C82ACC">
        <w:rPr>
          <w:rFonts w:ascii="Arial" w:hAnsi="Arial" w:cs="Arial"/>
        </w:rPr>
        <w:fldChar w:fldCharType="begin">
          <w:ffData>
            <w:name w:val=""/>
            <w:enabled/>
            <w:calcOnExit w:val="0"/>
            <w:checkBox>
              <w:size w:val="20"/>
              <w:default w:val="0"/>
            </w:checkBox>
          </w:ffData>
        </w:fldChar>
      </w:r>
      <w:r w:rsidRPr="00C82ACC">
        <w:rPr>
          <w:rFonts w:ascii="Arial" w:hAnsi="Arial" w:cs="Arial"/>
        </w:rPr>
        <w:instrText xml:space="preserve"> FORMCHECKBOX </w:instrText>
      </w:r>
      <w:r w:rsidRPr="00C82ACC">
        <w:rPr>
          <w:rFonts w:ascii="Arial" w:hAnsi="Arial" w:cs="Arial"/>
        </w:rPr>
      </w:r>
      <w:r w:rsidRPr="00C82ACC">
        <w:rPr>
          <w:rFonts w:ascii="Arial" w:hAnsi="Arial" w:cs="Arial"/>
        </w:rPr>
        <w:fldChar w:fldCharType="end"/>
      </w:r>
      <w:r w:rsidRPr="00C82ACC">
        <w:rPr>
          <w:rFonts w:ascii="Arial" w:hAnsi="Arial" w:cs="Arial"/>
        </w:rPr>
        <w:tab/>
      </w:r>
      <w:r w:rsidRPr="00C82ACC" w:rsidR="00A7438B">
        <w:rPr>
          <w:rFonts w:ascii="Arial" w:hAnsi="Arial" w:cs="Arial"/>
        </w:rPr>
        <w:t>Oui</w:t>
      </w:r>
    </w:p>
    <w:p xmlns:wp14="http://schemas.microsoft.com/office/word/2010/wordml" w:rsidRPr="00C82ACC" w:rsidR="00A7438B" w:rsidP="00A7438B" w:rsidRDefault="00A7438B" w14:paraId="31DBF169" wp14:textId="77777777">
      <w:pPr>
        <w:tabs>
          <w:tab w:val="left" w:pos="851"/>
        </w:tabs>
        <w:rPr>
          <w:rFonts w:ascii="Arial" w:hAnsi="Arial" w:cs="Arial"/>
          <w:i/>
          <w:sz w:val="18"/>
          <w:szCs w:val="18"/>
        </w:rPr>
      </w:pPr>
      <w:r w:rsidRPr="00C82ACC">
        <w:rPr>
          <w:rFonts w:ascii="Arial" w:hAnsi="Arial" w:cs="Arial"/>
          <w:i/>
          <w:sz w:val="18"/>
          <w:szCs w:val="18"/>
        </w:rPr>
        <w:t>(Cocher la case correspondante.)</w:t>
      </w:r>
    </w:p>
    <w:p xmlns:wp14="http://schemas.microsoft.com/office/word/2010/wordml" w:rsidRPr="00C82ACC" w:rsidR="00A7438B" w:rsidP="00A7438B" w:rsidRDefault="00A7438B" w14:paraId="54E11D2A" wp14:textId="77777777">
      <w:pPr>
        <w:tabs>
          <w:tab w:val="left" w:pos="851"/>
        </w:tabs>
        <w:rPr>
          <w:rFonts w:ascii="Arial" w:hAnsi="Arial" w:cs="Arial"/>
          <w:i/>
          <w:sz w:val="18"/>
          <w:szCs w:val="18"/>
        </w:rPr>
      </w:pPr>
    </w:p>
    <w:p xmlns:wp14="http://schemas.microsoft.com/office/word/2010/wordml" w:rsidRPr="00C82ACC" w:rsidR="00A7438B" w:rsidP="00A7438B" w:rsidRDefault="00A7438B" w14:paraId="7ECA6DC4" wp14:textId="0AD7004F">
      <w:pPr>
        <w:tabs>
          <w:tab w:val="left" w:pos="851"/>
        </w:tabs>
        <w:jc w:val="both"/>
        <w:rPr>
          <w:rFonts w:ascii="Arial" w:hAnsi="Arial" w:cs="Arial"/>
          <w:sz w:val="18"/>
          <w:szCs w:val="18"/>
        </w:rPr>
      </w:pPr>
      <w:r w:rsidRPr="00C82ACC" w:rsidR="00A7438B">
        <w:rPr>
          <w:rFonts w:ascii="Arial" w:hAnsi="Arial" w:cs="Arial"/>
          <w:sz w:val="18"/>
          <w:szCs w:val="18"/>
        </w:rPr>
        <w:t xml:space="preserve">Je suis une TPE/PME de moins de 250 employés : </w:t>
      </w:r>
      <w:r w:rsidRPr="00C82ACC">
        <w:rPr>
          <w:rFonts w:ascii="Arial" w:hAnsi="Arial" w:cs="Arial"/>
          <w:sz w:val="18"/>
          <w:szCs w:val="18"/>
        </w:rPr>
        <w:tab/>
      </w:r>
      <w:r w:rsidRPr="00C82ACC">
        <w:rPr>
          <w:rFonts w:ascii="Arial" w:hAnsi="Arial" w:cs="Arial"/>
          <w:sz w:val="18"/>
          <w:szCs w:val="18"/>
        </w:rPr>
        <w:tab/>
      </w:r>
      <w:r w:rsidRPr="00C82ACC">
        <w:rPr>
          <w:rFonts w:ascii="Arial" w:hAnsi="Arial" w:cs="Arial"/>
          <w:sz w:val="18"/>
          <w:szCs w:val="18"/>
        </w:rPr>
        <w:tab/>
      </w:r>
      <w:r w:rsidRPr="61E4C88E" w:rsidR="04EF64C5">
        <w:rPr>
          <w:rFonts w:ascii="Wingdings" w:hAnsi="Wingdings" w:eastAsia="Wingdings" w:cs="Wingdings"/>
          <w:sz w:val="22"/>
          <w:szCs w:val="22"/>
        </w:rPr>
        <w:t>¨</w:t>
      </w:r>
      <w:r w:rsidRPr="00C82ACC">
        <w:rPr>
          <w:rFonts w:ascii="Arial" w:hAnsi="Arial" w:cs="Arial"/>
        </w:rPr>
        <w:fldChar w:fldCharType="begin">
          <w:ffData>
            <w:name w:val=""/>
            <w:enabled/>
            <w:calcOnExit w:val="0"/>
            <w:checkBox>
              <w:size w:val="20"/>
              <w:default w:val="0"/>
            </w:checkBox>
          </w:ffData>
        </w:fldChar>
      </w:r>
      <w:r w:rsidRPr="00C82ACC">
        <w:rPr>
          <w:rFonts w:ascii="Arial" w:hAnsi="Arial" w:cs="Arial"/>
        </w:rPr>
        <w:instrText xml:space="preserve"> FORMCHECKBOX </w:instrText>
      </w:r>
      <w:r w:rsidRPr="00C82ACC">
        <w:rPr>
          <w:rFonts w:ascii="Arial" w:hAnsi="Arial" w:cs="Arial"/>
        </w:rPr>
      </w:r>
      <w:r w:rsidRPr="00C82ACC">
        <w:rPr>
          <w:rFonts w:ascii="Arial" w:hAnsi="Arial" w:cs="Arial"/>
        </w:rPr>
        <w:fldChar w:fldCharType="end"/>
      </w:r>
      <w:r w:rsidRPr="00C82ACC">
        <w:rPr>
          <w:rFonts w:ascii="Arial" w:hAnsi="Arial" w:cs="Arial"/>
        </w:rPr>
        <w:tab/>
      </w:r>
      <w:r w:rsidRPr="00C82ACC" w:rsidR="00A7438B">
        <w:rPr>
          <w:rFonts w:ascii="Arial" w:hAnsi="Arial" w:cs="Arial"/>
        </w:rPr>
        <w:t>Non</w:t>
      </w:r>
      <w:r w:rsidRPr="00C82ACC">
        <w:rPr>
          <w:rFonts w:ascii="Arial" w:hAnsi="Arial" w:cs="Arial"/>
        </w:rPr>
        <w:tab/>
      </w:r>
      <w:r w:rsidRPr="00C82ACC">
        <w:rPr>
          <w:rFonts w:ascii="Arial" w:hAnsi="Arial" w:cs="Arial"/>
        </w:rPr>
        <w:tab/>
      </w:r>
      <w:r>
        <w:tab/>
      </w:r>
      <w:r w:rsidRPr="61E4C88E" w:rsidR="0EBF0E1E">
        <w:rPr>
          <w:rFonts w:ascii="Wingdings" w:hAnsi="Wingdings" w:eastAsia="Wingdings" w:cs="Wingdings"/>
          <w:sz w:val="22"/>
          <w:szCs w:val="22"/>
        </w:rPr>
        <w:t>¨</w:t>
      </w:r>
      <w:r w:rsidRPr="00C82ACC">
        <w:rPr>
          <w:rFonts w:ascii="Arial" w:hAnsi="Arial" w:cs="Arial"/>
        </w:rPr>
        <w:tab/>
      </w:r>
      <w:r w:rsidRPr="00C82ACC">
        <w:rPr>
          <w:rFonts w:ascii="Arial" w:hAnsi="Arial" w:cs="Arial"/>
        </w:rPr>
      </w:r>
      <w:r w:rsidRPr="00C82ACC" w:rsidR="00A7438B">
        <w:rPr>
          <w:rFonts w:ascii="Arial" w:hAnsi="Arial" w:cs="Arial"/>
        </w:rPr>
        <w:t>Oui</w:t>
      </w:r>
    </w:p>
    <w:p xmlns:wp14="http://schemas.microsoft.com/office/word/2010/wordml" w:rsidRPr="00E13FF8" w:rsidR="00A7438B" w:rsidP="00A7438B" w:rsidRDefault="00A7438B" w14:paraId="50A8596C" wp14:textId="77777777">
      <w:pPr>
        <w:tabs>
          <w:tab w:val="left" w:pos="851"/>
        </w:tabs>
        <w:jc w:val="both"/>
        <w:rPr>
          <w:rFonts w:ascii="Arial" w:hAnsi="Arial" w:cs="Arial"/>
          <w:b/>
          <w:i/>
          <w:sz w:val="18"/>
          <w:szCs w:val="18"/>
        </w:rPr>
      </w:pPr>
      <w:r w:rsidRPr="00E13FF8">
        <w:rPr>
          <w:rFonts w:ascii="Arial" w:hAnsi="Arial" w:cs="Arial"/>
          <w:i/>
          <w:sz w:val="18"/>
          <w:szCs w:val="18"/>
        </w:rPr>
        <w:t xml:space="preserve">(Au sens de la </w:t>
      </w:r>
      <w:r w:rsidRPr="00E13FF8">
        <w:rPr>
          <w:rFonts w:ascii="Arial" w:hAnsi="Arial" w:cs="Arial"/>
          <w:i/>
          <w:color w:val="0000FF"/>
          <w:sz w:val="18"/>
          <w:szCs w:val="18"/>
          <w:u w:val="single"/>
        </w:rPr>
        <w:t>recommandation 2003/361/CE de la Commission du 6 mai 2003</w:t>
      </w:r>
      <w:r w:rsidRPr="00E13FF8">
        <w:rPr>
          <w:rFonts w:ascii="Arial" w:hAnsi="Arial" w:cs="Arial"/>
          <w:i/>
          <w:sz w:val="18"/>
          <w:szCs w:val="18"/>
        </w:rPr>
        <w:t xml:space="preserve"> concernant la définition des micros, petites et moyennes entreprises ou à des artisans au sens du </w:t>
      </w:r>
      <w:r w:rsidRPr="00E13FF8">
        <w:rPr>
          <w:rFonts w:ascii="Arial" w:hAnsi="Arial" w:cs="Arial"/>
          <w:i/>
          <w:color w:val="0000FF"/>
          <w:sz w:val="18"/>
          <w:szCs w:val="18"/>
          <w:u w:val="single"/>
        </w:rPr>
        <w:t>I de l’article 19 de la loi n° 96-603 du 5 juillet 1996</w:t>
      </w:r>
      <w:r w:rsidRPr="00E13FF8">
        <w:rPr>
          <w:rFonts w:ascii="Arial" w:hAnsi="Arial" w:cs="Arial"/>
          <w:i/>
          <w:sz w:val="18"/>
          <w:szCs w:val="18"/>
        </w:rPr>
        <w:t xml:space="preserve"> modifiée relative au développement et à la promotion du commerce et de l’artisanat-</w:t>
      </w:r>
      <w:r w:rsidRPr="00E13FF8">
        <w:rPr>
          <w:rFonts w:ascii="Arial" w:hAnsi="Arial" w:cs="Arial"/>
          <w:i/>
          <w:color w:val="0000FF"/>
          <w:sz w:val="18"/>
          <w:szCs w:val="18"/>
        </w:rPr>
        <w:t xml:space="preserve"> </w:t>
      </w:r>
      <w:r w:rsidRPr="00E13FF8">
        <w:rPr>
          <w:rFonts w:ascii="Arial" w:hAnsi="Arial" w:cs="Arial"/>
          <w:i/>
          <w:color w:val="0000FF"/>
          <w:sz w:val="18"/>
          <w:szCs w:val="18"/>
          <w:u w:val="single"/>
        </w:rPr>
        <w:t>articles</w:t>
      </w:r>
      <w:r w:rsidRPr="00E13FF8">
        <w:rPr>
          <w:rFonts w:ascii="Arial" w:hAnsi="Arial" w:cs="Arial"/>
          <w:i/>
          <w:sz w:val="18"/>
          <w:szCs w:val="18"/>
          <w:u w:val="single"/>
        </w:rPr>
        <w:t xml:space="preserve"> </w:t>
      </w:r>
      <w:r w:rsidRPr="00E13FF8">
        <w:rPr>
          <w:rFonts w:ascii="Arial" w:hAnsi="Arial" w:cs="Arial"/>
          <w:i/>
          <w:color w:val="0000FF"/>
          <w:sz w:val="18"/>
          <w:szCs w:val="18"/>
          <w:u w:val="single"/>
        </w:rPr>
        <w:t>R.2151-13</w:t>
      </w:r>
      <w:r w:rsidRPr="00E13FF8">
        <w:rPr>
          <w:rFonts w:ascii="Arial" w:hAnsi="Arial" w:cs="Arial"/>
          <w:i/>
          <w:sz w:val="18"/>
          <w:szCs w:val="18"/>
        </w:rPr>
        <w:t xml:space="preserve"> et </w:t>
      </w:r>
      <w:r w:rsidRPr="00E13FF8">
        <w:rPr>
          <w:rFonts w:ascii="Arial" w:hAnsi="Arial" w:cs="Arial"/>
          <w:i/>
          <w:color w:val="0000FF"/>
          <w:sz w:val="18"/>
          <w:szCs w:val="18"/>
          <w:u w:val="single"/>
        </w:rPr>
        <w:t>R.2351-12</w:t>
      </w:r>
      <w:r w:rsidRPr="00E13FF8">
        <w:rPr>
          <w:rFonts w:ascii="Arial" w:hAnsi="Arial" w:cs="Arial"/>
          <w:i/>
          <w:sz w:val="18"/>
          <w:szCs w:val="18"/>
        </w:rPr>
        <w:t xml:space="preserve"> du code de la commande publique)</w:t>
      </w:r>
    </w:p>
    <w:p xmlns:wp14="http://schemas.microsoft.com/office/word/2010/wordml" w:rsidRPr="009A5084" w:rsidR="009B1CD0" w:rsidP="009B45B9" w:rsidRDefault="009B1CD0" w14:paraId="31126E5D" wp14:textId="77777777">
      <w:pPr>
        <w:tabs>
          <w:tab w:val="left" w:pos="426"/>
          <w:tab w:val="left" w:pos="851"/>
        </w:tabs>
        <w:jc w:val="both"/>
        <w:rPr>
          <w:rFonts w:ascii="Arial" w:hAnsi="Arial" w:cs="Arial"/>
          <w:b/>
        </w:rPr>
      </w:pPr>
    </w:p>
    <w:p xmlns:wp14="http://schemas.microsoft.com/office/word/2010/wordml" w:rsidRPr="009A5084" w:rsidR="009B1CD0" w:rsidP="009B45B9" w:rsidRDefault="009B1CD0" w14:paraId="2DE403A5" wp14:textId="77777777">
      <w:pPr>
        <w:tabs>
          <w:tab w:val="left" w:pos="426"/>
          <w:tab w:val="left" w:pos="851"/>
        </w:tabs>
        <w:jc w:val="both"/>
        <w:rPr>
          <w:rFonts w:ascii="Arial" w:hAnsi="Arial" w:cs="Arial"/>
          <w:b/>
        </w:rPr>
      </w:pPr>
    </w:p>
    <w:p xmlns:wp14="http://schemas.microsoft.com/office/word/2010/wordml" w:rsidRPr="001F2931" w:rsidR="009B1CD0" w:rsidP="61E4C88E" w:rsidRDefault="009B1CD0" w14:paraId="1FA209D7" wp14:textId="77777777" wp14:noSpellErr="1">
      <w:pPr>
        <w:pStyle w:val="Titre4"/>
        <w:numPr>
          <w:ilvl w:val="0"/>
          <w:numId w:val="0"/>
        </w:numPr>
        <w:tabs>
          <w:tab w:val="clear" w:pos="4111"/>
          <w:tab w:val="left" w:pos="426"/>
          <w:tab w:val="left" w:pos="851"/>
        </w:tabs>
        <w:ind w:left="0"/>
      </w:pPr>
      <w:r w:rsidR="009B1CD0">
        <w:rPr/>
        <w:t>B5 -</w:t>
      </w:r>
      <w:r w:rsidR="009B1CD0">
        <w:rPr>
          <w:b w:val="0"/>
          <w:bCs w:val="0"/>
        </w:rPr>
        <w:t xml:space="preserve"> </w:t>
      </w:r>
      <w:r w:rsidR="009B1CD0">
        <w:rPr/>
        <w:t>Durée d’exécution du marché ou de l’accord-cadre :</w:t>
      </w:r>
    </w:p>
    <w:p xmlns:wp14="http://schemas.microsoft.com/office/word/2010/wordml" w:rsidRPr="001F2931" w:rsidR="004C582B" w:rsidP="61E4C88E" w:rsidRDefault="004C582B" w14:paraId="62431CDC" wp14:textId="77777777" wp14:noSpellErr="1">
      <w:pPr>
        <w:tabs>
          <w:tab w:val="left" w:pos="576"/>
          <w:tab w:val="left" w:pos="851"/>
        </w:tabs>
        <w:jc w:val="both"/>
        <w:rPr>
          <w:rFonts w:ascii="Arial" w:hAnsi="Arial" w:eastAsia="Arial" w:cs="Arial"/>
          <w:sz w:val="20"/>
          <w:szCs w:val="20"/>
        </w:rPr>
      </w:pPr>
    </w:p>
    <w:p xmlns:wp14="http://schemas.microsoft.com/office/word/2010/wordml" w:rsidR="00690C5F" w:rsidP="61E4C88E" w:rsidRDefault="00690C5F" w14:paraId="4A5F94C9" wp14:textId="43BDDCBF">
      <w:pPr>
        <w:autoSpaceDE w:val="0"/>
        <w:autoSpaceDN w:val="0"/>
        <w:adjustRightInd w:val="0"/>
        <w:rPr>
          <w:rFonts w:ascii="Arial" w:hAnsi="Arial" w:eastAsia="Arial" w:cs="Arial"/>
          <w:sz w:val="20"/>
          <w:szCs w:val="20"/>
        </w:rPr>
      </w:pPr>
      <w:r w:rsidRPr="39C8DDC7" w:rsidR="00690C5F">
        <w:rPr>
          <w:rFonts w:ascii="Arial" w:hAnsi="Arial" w:eastAsia="Arial" w:cs="Arial"/>
          <w:sz w:val="20"/>
          <w:szCs w:val="20"/>
        </w:rPr>
        <w:t xml:space="preserve">La durée prévisionnelle </w:t>
      </w:r>
      <w:r w:rsidRPr="39C8DDC7" w:rsidR="006F7DAB">
        <w:rPr>
          <w:rFonts w:ascii="Arial" w:hAnsi="Arial" w:eastAsia="Arial" w:cs="Arial"/>
          <w:sz w:val="20"/>
          <w:szCs w:val="20"/>
        </w:rPr>
        <w:t>d</w:t>
      </w:r>
      <w:r w:rsidRPr="39C8DDC7" w:rsidR="005926CA">
        <w:rPr>
          <w:rFonts w:ascii="Arial" w:hAnsi="Arial" w:eastAsia="Arial" w:cs="Arial"/>
          <w:sz w:val="20"/>
          <w:szCs w:val="20"/>
        </w:rPr>
        <w:t xml:space="preserve">’exécution </w:t>
      </w:r>
      <w:r w:rsidRPr="39C8DDC7" w:rsidR="00534B1C">
        <w:rPr>
          <w:rFonts w:ascii="Arial" w:hAnsi="Arial" w:eastAsia="Arial" w:cs="Arial"/>
          <w:sz w:val="20"/>
          <w:szCs w:val="20"/>
        </w:rPr>
        <w:t xml:space="preserve">du marché est de </w:t>
      </w:r>
      <w:r w:rsidRPr="39C8DDC7" w:rsidR="1BDDDCF2">
        <w:rPr>
          <w:rFonts w:ascii="Arial" w:hAnsi="Arial" w:eastAsia="Arial" w:cs="Arial"/>
          <w:sz w:val="20"/>
          <w:szCs w:val="20"/>
        </w:rPr>
        <w:t xml:space="preserve">12 </w:t>
      </w:r>
      <w:r w:rsidRPr="39C8DDC7" w:rsidR="00534B1C">
        <w:rPr>
          <w:rFonts w:ascii="Arial" w:hAnsi="Arial" w:eastAsia="Arial" w:cs="Arial"/>
          <w:sz w:val="20"/>
          <w:szCs w:val="20"/>
        </w:rPr>
        <w:t>mois à compter de :</w:t>
      </w:r>
    </w:p>
    <w:p xmlns:wp14="http://schemas.microsoft.com/office/word/2010/wordml" w:rsidR="00534B1C" w:rsidP="61E4C88E" w:rsidRDefault="00534B1C" w14:paraId="54D06D05" wp14:textId="77777777" wp14:noSpellErr="1">
      <w:pPr>
        <w:tabs>
          <w:tab w:val="left" w:pos="851"/>
        </w:tabs>
        <w:rPr>
          <w:rFonts w:ascii="Arial" w:hAnsi="Arial" w:eastAsia="Arial" w:cs="Arial"/>
          <w:sz w:val="20"/>
          <w:szCs w:val="20"/>
        </w:rPr>
      </w:pPr>
      <w:r w:rsidRPr="61E4C88E" w:rsidR="00534B1C">
        <w:rPr>
          <w:rFonts w:ascii="Arial" w:hAnsi="Arial" w:eastAsia="Arial" w:cs="Arial"/>
          <w:i w:val="1"/>
          <w:iCs w:val="1"/>
          <w:sz w:val="20"/>
          <w:szCs w:val="20"/>
        </w:rPr>
        <w:t>(Cocher la case correspondante.)</w:t>
      </w:r>
    </w:p>
    <w:p xmlns:wp14="http://schemas.microsoft.com/office/word/2010/wordml" w:rsidR="00534B1C" w:rsidP="61E4C88E" w:rsidRDefault="00534B1C" w14:paraId="2AB3FBF0" wp14:textId="7F4B8C09">
      <w:pPr>
        <w:tabs>
          <w:tab w:val="left" w:pos="851"/>
        </w:tabs>
        <w:spacing w:before="120"/>
        <w:ind w:left="567"/>
        <w:jc w:val="both"/>
        <w:rPr>
          <w:rFonts w:ascii="Arial" w:hAnsi="Arial" w:eastAsia="Arial" w:cs="Arial"/>
          <w:sz w:val="20"/>
          <w:szCs w:val="20"/>
        </w:rPr>
      </w:pPr>
      <w:r w:rsidRPr="61E4C88E" w:rsidR="0CD98C84">
        <w:rPr>
          <w:rFonts w:ascii="Wingdings" w:hAnsi="Wingdings" w:eastAsia="Wingdings" w:cs="Wingdings"/>
          <w:b w:val="0"/>
          <w:bCs w:val="0"/>
          <w:sz w:val="22"/>
          <w:szCs w:val="22"/>
          <w:highlight w:val="black"/>
        </w:rPr>
        <w:t>¨</w:t>
      </w:r>
      <w:r>
        <w:fldChar w:fldCharType="begin"/>
      </w:r>
      <w:r>
        <w:instrText xml:space="preserve"> FORMCHECKBOX </w:instrText>
      </w:r>
      <w:r>
        <w:fldChar w:fldCharType="end"/>
      </w:r>
      <w:r>
        <w:rPr>
          <w:rFonts w:ascii="Calibri" w:hAnsi="Calibri" w:cs="Calibri"/>
          <w:sz w:val="22"/>
          <w:szCs w:val="22"/>
        </w:rPr>
        <w:tab/>
      </w:r>
      <w:r w:rsidRPr="61E4C88E" w:rsidR="00534B1C">
        <w:rPr>
          <w:rFonts w:ascii="Arial" w:hAnsi="Arial" w:eastAsia="Arial" w:cs="Arial"/>
          <w:sz w:val="20"/>
          <w:szCs w:val="20"/>
        </w:rPr>
        <w:t>la date de notification du marché public ;</w:t>
      </w:r>
    </w:p>
    <w:p xmlns:wp14="http://schemas.microsoft.com/office/word/2010/wordml" w:rsidR="00534B1C" w:rsidP="61E4C88E" w:rsidRDefault="00534B1C" w14:paraId="0160BBBE" wp14:textId="11CCD237">
      <w:pPr>
        <w:tabs>
          <w:tab w:val="left" w:pos="851"/>
        </w:tabs>
        <w:spacing w:before="120"/>
        <w:ind w:left="567"/>
        <w:jc w:val="both"/>
        <w:rPr>
          <w:rFonts w:ascii="Arial" w:hAnsi="Arial" w:eastAsia="Arial" w:cs="Arial"/>
          <w:sz w:val="20"/>
          <w:szCs w:val="20"/>
        </w:rPr>
      </w:pPr>
      <w:r w:rsidRPr="61E4C88E" w:rsidR="3DCEEDF7">
        <w:rPr>
          <w:rFonts w:ascii="Wingdings" w:hAnsi="Wingdings" w:eastAsia="Wingdings" w:cs="Wingdings"/>
          <w:sz w:val="22"/>
          <w:szCs w:val="22"/>
        </w:rPr>
        <w:t>¨</w:t>
      </w:r>
      <w:r>
        <w:rPr>
          <w:rFonts w:ascii="Calibri" w:hAnsi="Calibri" w:cs="Calibri"/>
          <w:sz w:val="22"/>
          <w:szCs w:val="22"/>
        </w:rPr>
        <w:tab/>
      </w:r>
      <w:r w:rsidRPr="61E4C88E" w:rsidR="00534B1C">
        <w:rPr>
          <w:rFonts w:ascii="Arial" w:hAnsi="Arial" w:eastAsia="Arial" w:cs="Arial"/>
          <w:sz w:val="20"/>
          <w:szCs w:val="20"/>
        </w:rPr>
        <w:t>la date de notification de l’ordre de service ;</w:t>
      </w:r>
    </w:p>
    <w:p xmlns:wp14="http://schemas.microsoft.com/office/word/2010/wordml" w:rsidRPr="001F2931" w:rsidR="00534B1C" w:rsidP="00534B1C" w:rsidRDefault="00534B1C" w14:paraId="49E398E2" wp14:textId="77777777">
      <w:pPr>
        <w:autoSpaceDE w:val="0"/>
        <w:autoSpaceDN w:val="0"/>
        <w:adjustRightInd w:val="0"/>
        <w:rPr>
          <w:rFonts w:ascii="Arial" w:hAnsi="Arial" w:cs="Arial"/>
        </w:rPr>
      </w:pPr>
    </w:p>
    <w:p xmlns:wp14="http://schemas.microsoft.com/office/word/2010/wordml" w:rsidRPr="001F2931" w:rsidR="00690C5F" w:rsidP="00690C5F" w:rsidRDefault="00690C5F" w14:paraId="16287F21" wp14:textId="77777777">
      <w:pPr>
        <w:pStyle w:val="Paragraphedeliste"/>
        <w:suppressAutoHyphens w:val="0"/>
        <w:autoSpaceDE w:val="0"/>
        <w:autoSpaceDN w:val="0"/>
        <w:adjustRightInd w:val="0"/>
        <w:ind w:left="0"/>
        <w:contextualSpacing/>
        <w:jc w:val="both"/>
        <w:rPr>
          <w:rFonts w:ascii="Arial" w:hAnsi="Arial" w:cs="Arial"/>
        </w:rPr>
      </w:pPr>
    </w:p>
    <w:p xmlns:wp14="http://schemas.microsoft.com/office/word/2010/wordml" w:rsidR="00D671B8" w:rsidP="61E4C88E" w:rsidRDefault="00D671B8" w14:paraId="5BE93A62" wp14:textId="77777777" wp14:noSpellErr="1">
      <w:pPr>
        <w:jc w:val="both"/>
        <w:rPr>
          <w:rFonts w:cs="Arial"/>
          <w:strike w:val="0"/>
          <w:dstrike w:val="0"/>
        </w:rPr>
      </w:pPr>
    </w:p>
    <w:p xmlns:wp14="http://schemas.microsoft.com/office/word/2010/wordml" w:rsidR="00D671B8" w:rsidP="61E4C88E" w:rsidRDefault="00D671B8" w14:paraId="2D606CAA" wp14:textId="080F6E09">
      <w:pPr>
        <w:tabs>
          <w:tab w:val="left" w:pos="426"/>
          <w:tab w:val="left" w:pos="851"/>
        </w:tabs>
        <w:spacing w:after="0"/>
        <w:ind w:left="0" w:firstLine="0"/>
        <w:jc w:val="left"/>
      </w:pPr>
      <w:r w:rsidRPr="00FC4773" w:rsidR="00D671B8">
        <w:rPr>
          <w:rFonts w:ascii="Arial" w:hAnsi="Arial" w:cs="Arial"/>
          <w:strike w:val="0"/>
          <w:dstrike w:val="0"/>
        </w:rPr>
        <w:t>Le marché public est reconductible :</w:t>
      </w:r>
      <w:r w:rsidRPr="00FC4773">
        <w:tab/>
      </w:r>
      <w:r w:rsidRPr="00FC4773">
        <w:tab/>
      </w:r>
      <w:r w:rsidRPr="61E4C88E" w:rsidR="026B92CB">
        <w:rPr>
          <w:rFonts w:ascii="Wingdings" w:hAnsi="Wingdings" w:eastAsia="Wingdings" w:cs="Wingdings"/>
          <w:b w:val="0"/>
          <w:bCs w:val="0"/>
          <w:strike w:val="0"/>
          <w:dstrike w:val="0"/>
          <w:sz w:val="22"/>
          <w:szCs w:val="22"/>
        </w:rPr>
        <w:t>¨</w:t>
      </w:r>
      <w:r w:rsidRPr="00FC4773" w:rsidR="000D4CC3">
        <w:fldChar w:fldCharType="begin">
          <w:ffData>
            <w:name w:val=""/>
            <w:enabled/>
            <w:calcOnExit w:val="0"/>
            <w:checkBox>
              <w:size w:val="20"/>
              <w:default w:val="0"/>
            </w:checkBox>
          </w:ffData>
        </w:fldChar>
      </w:r>
      <w:r w:rsidRPr="00FC4773" w:rsidR="000D4CC3">
        <w:instrText xml:space="preserve"> FORMCHECKBOX </w:instrText>
      </w:r>
      <w:r w:rsidRPr="00FC4773" w:rsidR="000D4CC3">
        <w:fldChar w:fldCharType="end"/>
      </w:r>
      <w:r w:rsidR="000D4CC3">
        <w:rPr>
          <w:b w:val="0"/>
          <w:bCs w:val="0"/>
          <w:strike w:val="0"/>
          <w:dstrike w:val="0"/>
        </w:rPr>
        <w:t xml:space="preserve"> </w:t>
      </w:r>
      <w:r w:rsidR="000D4CC3">
        <w:rPr>
          <w:b w:val="0"/>
          <w:bCs w:val="0"/>
          <w:strike w:val="0"/>
          <w:dstrike w:val="0"/>
        </w:rPr>
        <w:t xml:space="preserve"> </w:t>
      </w:r>
      <w:r w:rsidRPr="00FC4773" w:rsidR="00D671B8">
        <w:rPr>
          <w:b w:val="0"/>
          <w:bCs w:val="0"/>
          <w:strike w:val="0"/>
          <w:dstrike w:val="0"/>
        </w:rPr>
        <w:t>Non</w:t>
      </w:r>
      <w:r w:rsidRPr="00FC4773">
        <w:tab/>
      </w:r>
      <w:r w:rsidRPr="00FC4773">
        <w:tab/>
      </w:r>
      <w:r w:rsidRPr="00FC4773">
        <w:tab/>
      </w:r>
      <w:r w:rsidRPr="61E4C88E" w:rsidR="1C2CF53B">
        <w:rPr>
          <w:rFonts w:ascii="Wingdings" w:hAnsi="Wingdings" w:eastAsia="Wingdings" w:cs="Wingdings"/>
          <w:b w:val="0"/>
          <w:bCs w:val="0"/>
          <w:sz w:val="22"/>
          <w:szCs w:val="22"/>
          <w:highlight w:val="black"/>
        </w:rPr>
        <w:t>¨</w:t>
      </w:r>
      <w:r w:rsidRPr="00FC4773" w:rsidR="000D4CC3">
        <w:fldChar w:fldCharType="begin">
          <w:ffData>
            <w:name w:val=""/>
            <w:enabled/>
            <w:calcOnExit w:val="0"/>
            <w:checkBox>
              <w:size w:val="20"/>
              <w:default w:val="1"/>
            </w:checkBox>
          </w:ffData>
        </w:fldChar>
      </w:r>
      <w:r w:rsidRPr="00FC4773" w:rsidR="000D4CC3">
        <w:instrText xml:space="preserve"> FORMCHECKBOX </w:instrText>
      </w:r>
      <w:r w:rsidRPr="00FC4773" w:rsidR="000D4CC3">
        <w:fldChar w:fldCharType="end"/>
      </w:r>
      <w:r w:rsidR="000D4CC3">
        <w:rPr>
          <w:b w:val="0"/>
          <w:bCs w:val="0"/>
        </w:rPr>
        <w:t xml:space="preserve"> </w:t>
      </w:r>
      <w:r w:rsidRPr="00FC4773" w:rsidR="00D671B8">
        <w:rPr>
          <w:b w:val="0"/>
          <w:bCs w:val="0"/>
        </w:rPr>
        <w:t>Oui</w:t>
      </w:r>
    </w:p>
    <w:p xmlns:wp14="http://schemas.microsoft.com/office/word/2010/wordml" w:rsidR="00534B1C" w:rsidP="00D671B8" w:rsidRDefault="00534B1C" w14:paraId="384BA73E" wp14:textId="77777777" wp14:noSpellErr="1">
      <w:pPr>
        <w:pStyle w:val="fcasegauche"/>
        <w:tabs>
          <w:tab w:val="left" w:pos="426"/>
          <w:tab w:val="left" w:pos="851"/>
        </w:tabs>
        <w:spacing w:after="0"/>
        <w:ind w:left="0" w:firstLine="0"/>
        <w:jc w:val="left"/>
      </w:pPr>
    </w:p>
    <w:p xmlns:wp14="http://schemas.microsoft.com/office/word/2010/wordml" w:rsidRPr="00534B1C" w:rsidR="00534B1C" w:rsidP="61E4C88E" w:rsidRDefault="00534B1C" w14:paraId="5A0DBD06" wp14:textId="77777777" wp14:noSpellErr="1">
      <w:pPr>
        <w:tabs>
          <w:tab w:val="left" w:pos="426"/>
          <w:tab w:val="left" w:pos="851"/>
        </w:tabs>
        <w:jc w:val="both"/>
        <w:rPr>
          <w:rFonts w:ascii="Arial" w:hAnsi="Arial" w:cs="Arial"/>
        </w:rPr>
      </w:pPr>
      <w:r w:rsidRPr="61E4C88E" w:rsidR="00534B1C">
        <w:rPr>
          <w:rFonts w:ascii="Arial" w:hAnsi="Arial" w:cs="Arial"/>
        </w:rPr>
        <w:t>Si oui, préciser :</w:t>
      </w:r>
    </w:p>
    <w:p xmlns:wp14="http://schemas.microsoft.com/office/word/2010/wordml" w:rsidRPr="00534B1C" w:rsidR="00534B1C" w:rsidP="61E4C88E" w:rsidRDefault="00534B1C" w14:paraId="5A1CA649" wp14:textId="401672C9">
      <w:pPr>
        <w:numPr>
          <w:ilvl w:val="0"/>
          <w:numId w:val="9"/>
        </w:numPr>
        <w:tabs>
          <w:tab w:val="left" w:pos="426"/>
          <w:tab w:val="left" w:pos="851"/>
        </w:tabs>
        <w:spacing w:before="120"/>
        <w:ind w:left="924" w:hanging="357"/>
        <w:jc w:val="both"/>
        <w:rPr>
          <w:rFonts w:ascii="Arial" w:hAnsi="Arial" w:cs="Arial"/>
        </w:rPr>
      </w:pPr>
      <w:r w:rsidRPr="39C8DDC7" w:rsidR="00534B1C">
        <w:rPr>
          <w:rFonts w:ascii="Arial" w:hAnsi="Arial" w:cs="Arial"/>
        </w:rPr>
        <w:t xml:space="preserve">Nombre des reconductions : </w:t>
      </w:r>
      <w:r w:rsidRPr="39C8DDC7" w:rsidR="086ED6E9">
        <w:rPr>
          <w:rFonts w:ascii="Arial" w:hAnsi="Arial" w:cs="Arial"/>
        </w:rPr>
        <w:t xml:space="preserve">Trois </w:t>
      </w:r>
      <w:r w:rsidRPr="39C8DDC7" w:rsidR="00534B1C">
        <w:rPr>
          <w:rFonts w:ascii="Arial" w:hAnsi="Arial" w:cs="Arial"/>
        </w:rPr>
        <w:t>(</w:t>
      </w:r>
      <w:r w:rsidRPr="39C8DDC7" w:rsidR="79E5DB0C">
        <w:rPr>
          <w:rFonts w:ascii="Arial" w:hAnsi="Arial" w:cs="Arial"/>
        </w:rPr>
        <w:t>3</w:t>
      </w:r>
      <w:r w:rsidRPr="39C8DDC7" w:rsidR="00534B1C">
        <w:rPr>
          <w:rFonts w:ascii="Arial" w:hAnsi="Arial" w:cs="Arial"/>
        </w:rPr>
        <w:t>).</w:t>
      </w:r>
    </w:p>
    <w:p xmlns:wp14="http://schemas.microsoft.com/office/word/2010/wordml" w:rsidRPr="00534B1C" w:rsidR="00534B1C" w:rsidP="61E4C88E" w:rsidRDefault="00534B1C" w14:paraId="1677B60F" wp14:textId="77777777" wp14:noSpellErr="1">
      <w:pPr>
        <w:numPr>
          <w:ilvl w:val="0"/>
          <w:numId w:val="9"/>
        </w:numPr>
        <w:tabs>
          <w:tab w:val="left" w:pos="426"/>
          <w:tab w:val="left" w:pos="851"/>
        </w:tabs>
        <w:spacing w:before="120"/>
        <w:ind w:left="924" w:hanging="357"/>
        <w:jc w:val="both"/>
        <w:rPr>
          <w:rFonts w:ascii="Arial" w:hAnsi="Arial" w:cs="Arial"/>
          <w:b w:val="1"/>
          <w:bCs w:val="1"/>
        </w:rPr>
      </w:pPr>
      <w:r w:rsidRPr="61E4C88E" w:rsidR="00534B1C">
        <w:rPr>
          <w:rFonts w:ascii="Arial" w:hAnsi="Arial" w:cs="Arial"/>
        </w:rPr>
        <w:t>Durée des reconductions : 12 mois.</w:t>
      </w:r>
    </w:p>
    <w:p xmlns:wp14="http://schemas.microsoft.com/office/word/2010/wordml" w:rsidRPr="00534B1C" w:rsidR="00534B1C" w:rsidP="61E4C88E" w:rsidRDefault="00534B1C" w14:paraId="34B3F2EB" wp14:textId="77777777" wp14:noSpellErr="1">
      <w:pPr>
        <w:tabs>
          <w:tab w:val="left" w:pos="426"/>
          <w:tab w:val="left" w:pos="851"/>
        </w:tabs>
        <w:spacing w:before="120"/>
        <w:ind w:left="924"/>
        <w:jc w:val="both"/>
        <w:rPr>
          <w:rFonts w:ascii="Arial" w:hAnsi="Arial" w:cs="Arial"/>
          <w:b w:val="1"/>
          <w:bCs w:val="1"/>
        </w:rPr>
      </w:pPr>
    </w:p>
    <w:p xmlns:wp14="http://schemas.microsoft.com/office/word/2010/wordml" w:rsidR="00534B1C" w:rsidP="00D671B8" w:rsidRDefault="00534B1C" w14:paraId="7D34F5C7" wp14:textId="77777777" wp14:noSpellErr="1">
      <w:pPr>
        <w:pStyle w:val="fcasegauche"/>
        <w:tabs>
          <w:tab w:val="left" w:pos="426"/>
          <w:tab w:val="left" w:pos="851"/>
        </w:tabs>
        <w:spacing w:after="0"/>
        <w:ind w:left="0" w:firstLine="0"/>
        <w:jc w:val="left"/>
        <w:rPr>
          <w:rFonts w:ascii="Arial" w:hAnsi="Arial" w:cs="Arial"/>
        </w:rPr>
      </w:pPr>
    </w:p>
    <w:p xmlns:wp14="http://schemas.microsoft.com/office/word/2010/wordml" w:rsidRPr="009C786A" w:rsidR="00534B1C" w:rsidP="61E4C88E" w:rsidRDefault="00534B1C" w14:paraId="2EB17C2D" wp14:textId="77777777" wp14:noSpellErr="1">
      <w:pPr>
        <w:pStyle w:val="Titre4"/>
        <w:numPr>
          <w:ilvl w:val="0"/>
          <w:numId w:val="0"/>
        </w:numPr>
        <w:tabs>
          <w:tab w:val="clear" w:pos="4111"/>
          <w:tab w:val="left" w:pos="426"/>
          <w:tab w:val="left" w:pos="851"/>
        </w:tabs>
        <w:ind w:left="0"/>
      </w:pPr>
      <w:r w:rsidR="00534B1C">
        <w:rPr/>
        <w:t>B6 -</w:t>
      </w:r>
      <w:r w:rsidR="00534B1C">
        <w:rPr>
          <w:b w:val="0"/>
          <w:bCs w:val="0"/>
        </w:rPr>
        <w:t xml:space="preserve"> </w:t>
      </w:r>
      <w:r w:rsidR="00534B1C">
        <w:rPr/>
        <w:t>Prix</w:t>
      </w:r>
    </w:p>
    <w:p xmlns:wp14="http://schemas.microsoft.com/office/word/2010/wordml" w:rsidRPr="009C786A" w:rsidR="00534B1C" w:rsidP="61E4C88E" w:rsidRDefault="00534B1C" w14:paraId="0B4020A7" wp14:textId="77777777" wp14:noSpellErr="1">
      <w:pPr>
        <w:tabs>
          <w:tab w:val="left" w:pos="426"/>
          <w:tab w:val="left" w:pos="851"/>
        </w:tabs>
        <w:spacing w:before="120"/>
        <w:jc w:val="both"/>
        <w:rPr>
          <w:rFonts w:ascii="Calibri" w:hAnsi="Calibri" w:cs="Calibri"/>
          <w:sz w:val="24"/>
          <w:szCs w:val="24"/>
        </w:rPr>
      </w:pPr>
    </w:p>
    <w:p xmlns:wp14="http://schemas.microsoft.com/office/word/2010/wordml" w:rsidRPr="009C786A" w:rsidR="00534B1C" w:rsidP="61E4C88E" w:rsidRDefault="00534B1C" w14:paraId="51E1C595" wp14:textId="77777777" wp14:noSpellErr="1">
      <w:pPr>
        <w:pStyle w:val="ParagrapheIndent1"/>
        <w:spacing w:line="269" w:lineRule="exact"/>
        <w:jc w:val="both"/>
        <w:rPr>
          <w:rFonts w:ascii="Arial" w:hAnsi="Arial" w:cs="Arial"/>
          <w:color w:val="000000"/>
          <w:sz w:val="20"/>
          <w:szCs w:val="20"/>
          <w:lang w:val="fr-FR"/>
        </w:rPr>
      </w:pPr>
      <w:r w:rsidRPr="61E4C88E" w:rsidR="00534B1C">
        <w:rPr>
          <w:rFonts w:ascii="Arial" w:hAnsi="Arial" w:cs="Arial"/>
          <w:color w:val="000000" w:themeColor="text1" w:themeTint="FF" w:themeShade="FF"/>
          <w:sz w:val="20"/>
          <w:szCs w:val="20"/>
          <w:lang w:val="fr-FR"/>
        </w:rPr>
        <w:t>Les prestations seront rémunérées par application aux quantités réellement exécutées des prix unitaires fixés dans le bordereau des prix.</w:t>
      </w:r>
    </w:p>
    <w:p xmlns:wp14="http://schemas.microsoft.com/office/word/2010/wordml" w:rsidRPr="009C786A" w:rsidR="00534B1C" w:rsidP="61E4C88E" w:rsidRDefault="00534B1C" w14:paraId="1D7B270A" wp14:textId="77777777" wp14:noSpellErr="1">
      <w:pPr>
        <w:ind w:left="20" w:right="20"/>
        <w:rPr>
          <w:rFonts w:ascii="Arial" w:hAnsi="Arial" w:eastAsia="Calibri" w:cs="Arial"/>
          <w:b w:val="1"/>
          <w:bCs w:val="1"/>
          <w:color w:val="000000"/>
        </w:rPr>
      </w:pPr>
    </w:p>
    <w:p xmlns:wp14="http://schemas.microsoft.com/office/word/2010/wordml" w:rsidRPr="009C786A" w:rsidR="00534B1C" w:rsidP="61E4C88E" w:rsidRDefault="00534B1C" w14:paraId="232CD7E8" wp14:textId="77777777" wp14:noSpellErr="1">
      <w:pPr>
        <w:ind w:left="20" w:right="20"/>
        <w:rPr>
          <w:rFonts w:ascii="Arial" w:hAnsi="Arial" w:eastAsia="Calibri" w:cs="Arial"/>
          <w:b w:val="1"/>
          <w:bCs w:val="1"/>
          <w:color w:val="000000"/>
        </w:rPr>
      </w:pPr>
      <w:r w:rsidRPr="61E4C88E" w:rsidR="00534B1C">
        <w:rPr>
          <w:rFonts w:ascii="Arial" w:hAnsi="Arial" w:eastAsia="Calibri" w:cs="Arial"/>
          <w:b w:val="1"/>
          <w:bCs w:val="1"/>
          <w:color w:val="000000" w:themeColor="text1" w:themeTint="FF" w:themeShade="FF"/>
        </w:rPr>
        <w:t>Le montant de l’offre déterminé à partir des quantités données à titre indicatif au détail quantitatif estimatif ci-joint, s’élève à la somme de :</w:t>
      </w:r>
    </w:p>
    <w:p xmlns:wp14="http://schemas.microsoft.com/office/word/2010/wordml" w:rsidRPr="009C786A" w:rsidR="00534B1C" w:rsidP="61E4C88E" w:rsidRDefault="00534B1C" w14:paraId="4F904CB7" wp14:textId="77777777" wp14:noSpellErr="1">
      <w:pPr>
        <w:rPr>
          <w:rFonts w:ascii="Calibri" w:hAnsi="Calibri" w:cs="Calibri"/>
          <w:sz w:val="22"/>
          <w:szCs w:val="22"/>
        </w:rPr>
      </w:pPr>
    </w:p>
    <w:tbl>
      <w:tblPr>
        <w:tblW w:w="102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518"/>
        <w:gridCol w:w="5515"/>
        <w:gridCol w:w="2223"/>
      </w:tblGrid>
      <w:tr xmlns:wp14="http://schemas.microsoft.com/office/word/2010/wordml" w:rsidRPr="009C786A" w:rsidR="00534B1C" w:rsidTr="61E4C88E" w14:paraId="635E6BA8" wp14:textId="77777777">
        <w:tc>
          <w:tcPr>
            <w:tcW w:w="2518" w:type="dxa"/>
            <w:tcBorders>
              <w:top w:val="single" w:color="auto" w:sz="4" w:space="0"/>
              <w:left w:val="single" w:color="auto" w:sz="4" w:space="0"/>
              <w:bottom w:val="single" w:color="auto" w:sz="4" w:space="0"/>
              <w:right w:val="single" w:color="auto" w:sz="4" w:space="0"/>
            </w:tcBorders>
            <w:tcMar/>
            <w:hideMark/>
          </w:tcPr>
          <w:p w:rsidRPr="009C786A" w:rsidR="00534B1C" w:rsidP="61E4C88E" w:rsidRDefault="00534B1C" w14:paraId="6B0160CC" wp14:textId="77777777" wp14:noSpellErr="1">
            <w:pPr>
              <w:rPr>
                <w:rFonts w:ascii="Arial" w:hAnsi="Arial" w:cs="Arial"/>
              </w:rPr>
            </w:pPr>
            <w:r w:rsidRPr="61E4C88E" w:rsidR="00534B1C">
              <w:rPr>
                <w:rFonts w:ascii="Arial" w:hAnsi="Arial" w:eastAsia="Calibri" w:cs="Arial"/>
                <w:color w:val="000000" w:themeColor="text1" w:themeTint="FF" w:themeShade="FF"/>
              </w:rPr>
              <w:t>Montant HT</w:t>
            </w:r>
          </w:p>
        </w:tc>
        <w:tc>
          <w:tcPr>
            <w:tcW w:w="5515" w:type="dxa"/>
            <w:tcBorders>
              <w:top w:val="single" w:color="auto" w:sz="4" w:space="0"/>
              <w:left w:val="single" w:color="auto" w:sz="4" w:space="0"/>
              <w:bottom w:val="single" w:color="auto" w:sz="4" w:space="0"/>
              <w:right w:val="single" w:color="auto" w:sz="4" w:space="0"/>
            </w:tcBorders>
            <w:tcMar/>
          </w:tcPr>
          <w:p w:rsidRPr="009C786A" w:rsidR="00534B1C" w:rsidP="61E4C88E" w:rsidRDefault="00534B1C" w14:paraId="06971CD3" wp14:textId="77777777" wp14:noSpellErr="1">
            <w:pPr>
              <w:rPr>
                <w:rFonts w:ascii="Arial" w:hAnsi="Arial" w:cs="Arial"/>
              </w:rPr>
            </w:pPr>
          </w:p>
        </w:tc>
        <w:tc>
          <w:tcPr>
            <w:tcW w:w="2223" w:type="dxa"/>
            <w:tcBorders>
              <w:top w:val="single" w:color="auto" w:sz="4" w:space="0"/>
              <w:left w:val="single" w:color="auto" w:sz="4" w:space="0"/>
              <w:bottom w:val="single" w:color="auto" w:sz="4" w:space="0"/>
              <w:right w:val="single" w:color="auto" w:sz="4" w:space="0"/>
            </w:tcBorders>
            <w:tcMar/>
            <w:vAlign w:val="center"/>
            <w:hideMark/>
          </w:tcPr>
          <w:p w:rsidRPr="009C786A" w:rsidR="00534B1C" w:rsidP="61E4C88E" w:rsidRDefault="00534B1C" w14:paraId="0C7EE34B" wp14:textId="77777777" wp14:noSpellErr="1">
            <w:pPr>
              <w:jc w:val="center"/>
              <w:rPr>
                <w:rFonts w:ascii="Arial" w:hAnsi="Arial" w:cs="Arial"/>
              </w:rPr>
            </w:pPr>
            <w:r w:rsidRPr="61E4C88E" w:rsidR="00534B1C">
              <w:rPr>
                <w:rFonts w:ascii="Arial" w:hAnsi="Arial" w:eastAsia="Calibri" w:cs="Arial"/>
                <w:color w:val="000000" w:themeColor="text1" w:themeTint="FF" w:themeShade="FF"/>
              </w:rPr>
              <w:t>Euros</w:t>
            </w:r>
          </w:p>
        </w:tc>
      </w:tr>
      <w:tr xmlns:wp14="http://schemas.microsoft.com/office/word/2010/wordml" w:rsidRPr="009C786A" w:rsidR="00534B1C" w:rsidTr="61E4C88E" w14:paraId="5327049D" wp14:textId="77777777">
        <w:tc>
          <w:tcPr>
            <w:tcW w:w="2518" w:type="dxa"/>
            <w:tcBorders>
              <w:top w:val="single" w:color="auto" w:sz="4" w:space="0"/>
              <w:left w:val="single" w:color="auto" w:sz="4" w:space="0"/>
              <w:bottom w:val="single" w:color="auto" w:sz="4" w:space="0"/>
              <w:right w:val="single" w:color="auto" w:sz="4" w:space="0"/>
            </w:tcBorders>
            <w:tcMar/>
            <w:hideMark/>
          </w:tcPr>
          <w:p w:rsidRPr="009C786A" w:rsidR="00534B1C" w:rsidP="61E4C88E" w:rsidRDefault="00534B1C" w14:paraId="2F92C0D5" wp14:textId="77777777" wp14:noSpellErr="1">
            <w:pPr>
              <w:rPr>
                <w:rFonts w:ascii="Arial" w:hAnsi="Arial" w:cs="Arial"/>
              </w:rPr>
            </w:pPr>
            <w:r w:rsidRPr="61E4C88E" w:rsidR="00534B1C">
              <w:rPr>
                <w:rFonts w:ascii="Arial" w:hAnsi="Arial" w:eastAsia="Calibri" w:cs="Arial"/>
                <w:color w:val="000000" w:themeColor="text1" w:themeTint="FF" w:themeShade="FF"/>
              </w:rPr>
              <w:t>TVA (taux de ..........%)</w:t>
            </w:r>
          </w:p>
        </w:tc>
        <w:tc>
          <w:tcPr>
            <w:tcW w:w="5515" w:type="dxa"/>
            <w:tcBorders>
              <w:top w:val="single" w:color="auto" w:sz="4" w:space="0"/>
              <w:left w:val="single" w:color="auto" w:sz="4" w:space="0"/>
              <w:bottom w:val="single" w:color="auto" w:sz="4" w:space="0"/>
              <w:right w:val="single" w:color="auto" w:sz="4" w:space="0"/>
            </w:tcBorders>
            <w:tcMar/>
          </w:tcPr>
          <w:p w:rsidRPr="009C786A" w:rsidR="00534B1C" w:rsidP="61E4C88E" w:rsidRDefault="00534B1C" w14:paraId="2A1F701D" wp14:textId="77777777" wp14:noSpellErr="1">
            <w:pPr>
              <w:rPr>
                <w:rFonts w:ascii="Arial" w:hAnsi="Arial" w:cs="Arial"/>
              </w:rPr>
            </w:pPr>
          </w:p>
        </w:tc>
        <w:tc>
          <w:tcPr>
            <w:tcW w:w="2223" w:type="dxa"/>
            <w:tcBorders>
              <w:top w:val="single" w:color="auto" w:sz="4" w:space="0"/>
              <w:left w:val="single" w:color="auto" w:sz="4" w:space="0"/>
              <w:bottom w:val="single" w:color="auto" w:sz="4" w:space="0"/>
              <w:right w:val="single" w:color="auto" w:sz="4" w:space="0"/>
            </w:tcBorders>
            <w:tcMar/>
            <w:vAlign w:val="center"/>
            <w:hideMark/>
          </w:tcPr>
          <w:p w:rsidRPr="009C786A" w:rsidR="00534B1C" w:rsidP="61E4C88E" w:rsidRDefault="00534B1C" w14:paraId="53B04141" wp14:textId="77777777" wp14:noSpellErr="1">
            <w:pPr>
              <w:jc w:val="center"/>
              <w:rPr>
                <w:rFonts w:ascii="Arial" w:hAnsi="Arial" w:cs="Arial"/>
              </w:rPr>
            </w:pPr>
            <w:r w:rsidRPr="61E4C88E" w:rsidR="00534B1C">
              <w:rPr>
                <w:rFonts w:ascii="Arial" w:hAnsi="Arial" w:eastAsia="Calibri" w:cs="Arial"/>
                <w:color w:val="000000" w:themeColor="text1" w:themeTint="FF" w:themeShade="FF"/>
              </w:rPr>
              <w:t>Euros</w:t>
            </w:r>
          </w:p>
        </w:tc>
      </w:tr>
      <w:tr xmlns:wp14="http://schemas.microsoft.com/office/word/2010/wordml" w:rsidRPr="009C786A" w:rsidR="00534B1C" w:rsidTr="61E4C88E" w14:paraId="30F9141E" wp14:textId="77777777">
        <w:tc>
          <w:tcPr>
            <w:tcW w:w="2518" w:type="dxa"/>
            <w:tcBorders>
              <w:top w:val="single" w:color="auto" w:sz="4" w:space="0"/>
              <w:left w:val="single" w:color="auto" w:sz="4" w:space="0"/>
              <w:bottom w:val="single" w:color="auto" w:sz="4" w:space="0"/>
              <w:right w:val="single" w:color="auto" w:sz="4" w:space="0"/>
            </w:tcBorders>
            <w:tcMar/>
            <w:hideMark/>
          </w:tcPr>
          <w:p w:rsidRPr="009C786A" w:rsidR="00534B1C" w:rsidP="61E4C88E" w:rsidRDefault="00534B1C" w14:paraId="0C00BFE2" wp14:textId="77777777" wp14:noSpellErr="1">
            <w:pPr>
              <w:rPr>
                <w:rFonts w:ascii="Arial" w:hAnsi="Arial" w:cs="Arial"/>
              </w:rPr>
            </w:pPr>
            <w:r w:rsidRPr="61E4C88E" w:rsidR="00534B1C">
              <w:rPr>
                <w:rFonts w:ascii="Arial" w:hAnsi="Arial" w:eastAsia="Calibri" w:cs="Arial"/>
                <w:color w:val="000000" w:themeColor="text1" w:themeTint="FF" w:themeShade="FF"/>
              </w:rPr>
              <w:t>Montant TTC</w:t>
            </w:r>
          </w:p>
        </w:tc>
        <w:tc>
          <w:tcPr>
            <w:tcW w:w="5515" w:type="dxa"/>
            <w:tcBorders>
              <w:top w:val="single" w:color="auto" w:sz="4" w:space="0"/>
              <w:left w:val="single" w:color="auto" w:sz="4" w:space="0"/>
              <w:bottom w:val="single" w:color="auto" w:sz="4" w:space="0"/>
              <w:right w:val="single" w:color="auto" w:sz="4" w:space="0"/>
            </w:tcBorders>
            <w:tcMar/>
          </w:tcPr>
          <w:p w:rsidRPr="009C786A" w:rsidR="00534B1C" w:rsidP="61E4C88E" w:rsidRDefault="00534B1C" w14:paraId="03EFCA41" wp14:textId="77777777" wp14:noSpellErr="1">
            <w:pPr>
              <w:rPr>
                <w:rFonts w:ascii="Arial" w:hAnsi="Arial" w:cs="Arial"/>
              </w:rPr>
            </w:pPr>
          </w:p>
        </w:tc>
        <w:tc>
          <w:tcPr>
            <w:tcW w:w="2223" w:type="dxa"/>
            <w:tcBorders>
              <w:top w:val="single" w:color="auto" w:sz="4" w:space="0"/>
              <w:left w:val="single" w:color="auto" w:sz="4" w:space="0"/>
              <w:bottom w:val="single" w:color="auto" w:sz="4" w:space="0"/>
              <w:right w:val="single" w:color="auto" w:sz="4" w:space="0"/>
            </w:tcBorders>
            <w:tcMar/>
            <w:vAlign w:val="center"/>
            <w:hideMark/>
          </w:tcPr>
          <w:p w:rsidRPr="009C786A" w:rsidR="00534B1C" w:rsidP="61E4C88E" w:rsidRDefault="00534B1C" w14:paraId="081A8F4F" wp14:textId="77777777" wp14:noSpellErr="1">
            <w:pPr>
              <w:jc w:val="center"/>
              <w:rPr>
                <w:rFonts w:ascii="Arial" w:hAnsi="Arial" w:cs="Arial"/>
              </w:rPr>
            </w:pPr>
            <w:r w:rsidRPr="61E4C88E" w:rsidR="00534B1C">
              <w:rPr>
                <w:rFonts w:ascii="Arial" w:hAnsi="Arial" w:eastAsia="Calibri" w:cs="Arial"/>
                <w:color w:val="000000" w:themeColor="text1" w:themeTint="FF" w:themeShade="FF"/>
              </w:rPr>
              <w:t>Euros</w:t>
            </w:r>
          </w:p>
        </w:tc>
      </w:tr>
      <w:tr xmlns:wp14="http://schemas.microsoft.com/office/word/2010/wordml" w:rsidRPr="009C786A" w:rsidR="00534B1C" w:rsidTr="61E4C88E" w14:paraId="75F8ED42" wp14:textId="77777777">
        <w:trPr>
          <w:trHeight w:val="77"/>
        </w:trPr>
        <w:tc>
          <w:tcPr>
            <w:tcW w:w="2518" w:type="dxa"/>
            <w:tcBorders>
              <w:top w:val="single" w:color="auto" w:sz="4" w:space="0"/>
              <w:left w:val="single" w:color="auto" w:sz="4" w:space="0"/>
              <w:bottom w:val="single" w:color="auto" w:sz="4" w:space="0"/>
              <w:right w:val="single" w:color="auto" w:sz="4" w:space="0"/>
            </w:tcBorders>
            <w:tcMar/>
            <w:hideMark/>
          </w:tcPr>
          <w:p w:rsidRPr="009C786A" w:rsidR="00534B1C" w:rsidP="61E4C88E" w:rsidRDefault="00534B1C" w14:paraId="33E1AA25" wp14:textId="77777777" wp14:noSpellErr="1">
            <w:pPr>
              <w:rPr>
                <w:rFonts w:ascii="Arial" w:hAnsi="Arial" w:cs="Arial"/>
              </w:rPr>
            </w:pPr>
            <w:r w:rsidRPr="61E4C88E" w:rsidR="00534B1C">
              <w:rPr>
                <w:rFonts w:ascii="Arial" w:hAnsi="Arial" w:eastAsia="Calibri" w:cs="Arial"/>
                <w:color w:val="000000" w:themeColor="text1" w:themeTint="FF" w:themeShade="FF"/>
              </w:rPr>
              <w:t>Soit en toutes lettres</w:t>
            </w:r>
          </w:p>
        </w:tc>
        <w:tc>
          <w:tcPr>
            <w:tcW w:w="7738" w:type="dxa"/>
            <w:gridSpan w:val="2"/>
            <w:tcBorders>
              <w:top w:val="single" w:color="auto" w:sz="4" w:space="0"/>
              <w:left w:val="single" w:color="auto" w:sz="4" w:space="0"/>
              <w:bottom w:val="single" w:color="auto" w:sz="4" w:space="0"/>
              <w:right w:val="single" w:color="auto" w:sz="4" w:space="0"/>
            </w:tcBorders>
            <w:tcMar/>
          </w:tcPr>
          <w:p w:rsidRPr="009C786A" w:rsidR="00534B1C" w:rsidP="61E4C88E" w:rsidRDefault="00534B1C" w14:paraId="65950B8D" wp14:textId="77777777" wp14:noSpellErr="1">
            <w:pPr>
              <w:rPr>
                <w:rFonts w:ascii="Arial" w:hAnsi="Arial" w:cs="Arial"/>
              </w:rPr>
            </w:pPr>
            <w:r w:rsidRPr="61E4C88E" w:rsidR="00534B1C">
              <w:rPr>
                <w:rFonts w:ascii="Arial" w:hAnsi="Arial" w:cs="Arial"/>
              </w:rPr>
              <w:t>…………………………………………………………………………………………………</w:t>
            </w:r>
          </w:p>
          <w:p w:rsidRPr="009C786A" w:rsidR="00534B1C" w:rsidP="61E4C88E" w:rsidRDefault="00534B1C" w14:paraId="4CF4DD03" wp14:textId="77777777" wp14:noSpellErr="1">
            <w:pPr>
              <w:rPr>
                <w:rFonts w:ascii="Arial" w:hAnsi="Arial" w:cs="Arial"/>
              </w:rPr>
            </w:pPr>
            <w:r w:rsidRPr="61E4C88E" w:rsidR="00534B1C">
              <w:rPr>
                <w:rFonts w:ascii="Arial" w:hAnsi="Arial" w:cs="Arial"/>
              </w:rPr>
              <w:t>…………………………………………………………………………………………………</w:t>
            </w:r>
          </w:p>
          <w:p w:rsidRPr="009C786A" w:rsidR="00534B1C" w:rsidP="61E4C88E" w:rsidRDefault="00534B1C" w14:paraId="53C447B4" wp14:textId="77777777" wp14:noSpellErr="1">
            <w:pPr>
              <w:rPr>
                <w:rFonts w:ascii="Arial" w:hAnsi="Arial" w:cs="Arial"/>
              </w:rPr>
            </w:pPr>
            <w:r w:rsidRPr="61E4C88E" w:rsidR="00534B1C">
              <w:rPr>
                <w:rFonts w:ascii="Arial" w:hAnsi="Arial" w:cs="Arial"/>
              </w:rPr>
              <w:t>…………………………………………………………………………………………………</w:t>
            </w:r>
          </w:p>
          <w:p w:rsidRPr="009C786A" w:rsidR="00534B1C" w:rsidP="61E4C88E" w:rsidRDefault="00534B1C" w14:paraId="5F96A722" wp14:textId="77777777" wp14:noSpellErr="1">
            <w:pPr>
              <w:rPr>
                <w:rFonts w:ascii="Arial" w:hAnsi="Arial" w:cs="Arial"/>
              </w:rPr>
            </w:pPr>
          </w:p>
        </w:tc>
      </w:tr>
    </w:tbl>
    <w:p xmlns:wp14="http://schemas.microsoft.com/office/word/2010/wordml" w:rsidRPr="009C786A" w:rsidR="00534B1C" w:rsidP="61E4C88E" w:rsidRDefault="00534B1C" w14:paraId="5B95CD12" wp14:textId="77777777" wp14:noSpellErr="1">
      <w:pPr>
        <w:rPr>
          <w:lang w:eastAsia="en-US"/>
        </w:rPr>
      </w:pPr>
    </w:p>
    <w:p w:rsidR="61E4C88E" w:rsidP="61E4C88E" w:rsidRDefault="61E4C88E" w14:paraId="0B9E4F41" w14:textId="498103AC">
      <w:pPr>
        <w:rPr>
          <w:lang w:eastAsia="en-US"/>
        </w:rPr>
      </w:pPr>
    </w:p>
    <w:p xmlns:wp14="http://schemas.microsoft.com/office/word/2010/wordml" w:rsidRPr="009C786A" w:rsidR="00534B1C" w:rsidP="61E4C88E" w:rsidRDefault="00534B1C" w14:paraId="6E7BEAA2" wp14:textId="77777777" wp14:noSpellErr="1">
      <w:pPr>
        <w:suppressAutoHyphens w:val="0"/>
        <w:jc w:val="both"/>
        <w:textAlignment w:val="baseline"/>
        <w:rPr>
          <w:rFonts w:ascii="Calibri" w:hAnsi="Calibri" w:cs="Calibri"/>
          <w:sz w:val="22"/>
          <w:szCs w:val="22"/>
          <w:lang w:eastAsia="fr-FR"/>
        </w:rPr>
      </w:pPr>
      <w:r w:rsidRPr="61E4C88E" w:rsidR="00534B1C">
        <w:rPr>
          <w:rFonts w:ascii="Calibri" w:hAnsi="Calibri" w:cs="Calibri"/>
          <w:sz w:val="22"/>
          <w:szCs w:val="22"/>
          <w:lang w:eastAsia="fr-FR"/>
        </w:rPr>
        <w:t> </w:t>
      </w:r>
    </w:p>
    <w:tbl>
      <w:tblPr>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Look w:val="04A0" w:firstRow="1" w:lastRow="0" w:firstColumn="1" w:lastColumn="0" w:noHBand="0" w:noVBand="1"/>
      </w:tblPr>
      <w:tblGrid>
        <w:gridCol w:w="4024"/>
        <w:gridCol w:w="3534"/>
        <w:gridCol w:w="2636"/>
      </w:tblGrid>
      <w:tr xmlns:wp14="http://schemas.microsoft.com/office/word/2010/wordml" w:rsidRPr="009C786A" w:rsidR="00534B1C" w:rsidTr="61E4C88E" w14:paraId="3190FDEF" wp14:textId="77777777">
        <w:trPr>
          <w:trHeight w:val="420"/>
          <w:jc w:val="center"/>
        </w:trPr>
        <w:tc>
          <w:tcPr>
            <w:tcW w:w="1973" w:type="pct"/>
            <w:tcBorders>
              <w:top w:val="single" w:color="auto" w:sz="4" w:space="0"/>
              <w:left w:val="single" w:color="auto" w:sz="4" w:space="0"/>
              <w:bottom w:val="single" w:color="auto" w:sz="4" w:space="0"/>
              <w:right w:val="single" w:color="auto" w:sz="4" w:space="0"/>
            </w:tcBorders>
            <w:shd w:val="clear" w:color="auto" w:fill="BFBFBF" w:themeFill="background1" w:themeFillShade="BF"/>
            <w:tcMar/>
          </w:tcPr>
          <w:p w:rsidRPr="009C786A" w:rsidR="00534B1C" w:rsidP="61E4C88E" w:rsidRDefault="00534B1C" w14:paraId="5220BBB2" wp14:textId="77777777" wp14:noSpellErr="1">
            <w:pPr>
              <w:suppressAutoHyphens w:val="0"/>
              <w:jc w:val="center"/>
              <w:textAlignment w:val="baseline"/>
              <w:rPr>
                <w:rFonts w:ascii="Calibri" w:hAnsi="Calibri" w:cs="Calibri"/>
                <w:sz w:val="22"/>
                <w:szCs w:val="22"/>
                <w:lang w:eastAsia="fr-FR"/>
              </w:rPr>
            </w:pPr>
            <w:bookmarkStart w:name="_Hlk101884037" w:id="1"/>
          </w:p>
        </w:tc>
        <w:tc>
          <w:tcPr>
            <w:tcW w:w="1733" w:type="pct"/>
            <w:tcBorders>
              <w:top w:val="single" w:color="auto" w:sz="4" w:space="0"/>
              <w:left w:val="single" w:color="auto" w:sz="4" w:space="0"/>
              <w:bottom w:val="single" w:color="auto" w:sz="4" w:space="0"/>
              <w:right w:val="single" w:color="auto" w:sz="4" w:space="0"/>
            </w:tcBorders>
            <w:tcMar/>
            <w:vAlign w:val="center"/>
            <w:hideMark/>
          </w:tcPr>
          <w:p w:rsidRPr="009C786A" w:rsidR="00534B1C" w:rsidP="61E4C88E" w:rsidRDefault="00534B1C" w14:paraId="4A1D57AC" wp14:textId="77777777" wp14:noSpellErr="1">
            <w:pPr>
              <w:suppressAutoHyphens w:val="0"/>
              <w:jc w:val="center"/>
              <w:textAlignment w:val="baseline"/>
              <w:rPr>
                <w:rFonts w:ascii="Calibri" w:hAnsi="Calibri" w:cs="Calibri"/>
                <w:b w:val="1"/>
                <w:bCs w:val="1"/>
                <w:sz w:val="22"/>
                <w:szCs w:val="22"/>
                <w:lang w:eastAsia="fr-FR"/>
              </w:rPr>
            </w:pPr>
            <w:r w:rsidRPr="61E4C88E" w:rsidR="00534B1C">
              <w:rPr>
                <w:rFonts w:ascii="Calibri" w:hAnsi="Calibri" w:cs="Calibri"/>
                <w:b w:val="1"/>
                <w:bCs w:val="1"/>
                <w:sz w:val="22"/>
                <w:szCs w:val="22"/>
                <w:lang w:eastAsia="fr-FR"/>
              </w:rPr>
              <w:t xml:space="preserve">Montant minimum € HT </w:t>
            </w:r>
          </w:p>
        </w:tc>
        <w:tc>
          <w:tcPr>
            <w:tcW w:w="1293" w:type="pct"/>
            <w:tcBorders>
              <w:top w:val="single" w:color="auto" w:sz="4" w:space="0"/>
              <w:left w:val="single" w:color="auto" w:sz="4" w:space="0"/>
              <w:bottom w:val="single" w:color="auto" w:sz="4" w:space="0"/>
              <w:right w:val="single" w:color="auto" w:sz="4" w:space="0"/>
            </w:tcBorders>
            <w:tcMar/>
            <w:vAlign w:val="center"/>
            <w:hideMark/>
          </w:tcPr>
          <w:p w:rsidRPr="009C786A" w:rsidR="00534B1C" w:rsidP="61E4C88E" w:rsidRDefault="00534B1C" w14:paraId="32FF619F" wp14:textId="77777777" wp14:noSpellErr="1">
            <w:pPr>
              <w:suppressAutoHyphens w:val="0"/>
              <w:jc w:val="center"/>
              <w:textAlignment w:val="baseline"/>
              <w:rPr>
                <w:rFonts w:ascii="Calibri" w:hAnsi="Calibri" w:cs="Calibri"/>
                <w:b w:val="1"/>
                <w:bCs w:val="1"/>
                <w:sz w:val="22"/>
                <w:szCs w:val="22"/>
                <w:lang w:eastAsia="fr-FR"/>
              </w:rPr>
            </w:pPr>
            <w:r w:rsidRPr="61E4C88E" w:rsidR="00534B1C">
              <w:rPr>
                <w:rFonts w:ascii="Calibri" w:hAnsi="Calibri" w:cs="Calibri"/>
                <w:b w:val="1"/>
                <w:bCs w:val="1"/>
                <w:sz w:val="22"/>
                <w:szCs w:val="22"/>
                <w:lang w:eastAsia="fr-FR"/>
              </w:rPr>
              <w:t xml:space="preserve">Montant maximum € HT </w:t>
            </w:r>
          </w:p>
        </w:tc>
      </w:tr>
      <w:tr xmlns:wp14="http://schemas.microsoft.com/office/word/2010/wordml" w:rsidRPr="009C786A" w:rsidR="00534B1C" w:rsidTr="61E4C88E" w14:paraId="3B2A8E3F" wp14:textId="77777777">
        <w:trPr>
          <w:trHeight w:val="480"/>
          <w:jc w:val="center"/>
        </w:trPr>
        <w:tc>
          <w:tcPr>
            <w:tcW w:w="1973" w:type="pct"/>
            <w:tcBorders>
              <w:top w:val="single" w:color="auto" w:sz="4" w:space="0"/>
              <w:left w:val="single" w:color="auto" w:sz="4" w:space="0"/>
              <w:bottom w:val="single" w:color="auto" w:sz="4" w:space="0"/>
              <w:right w:val="single" w:color="auto" w:sz="4" w:space="0"/>
            </w:tcBorders>
            <w:tcMar/>
          </w:tcPr>
          <w:p w:rsidRPr="009C786A" w:rsidR="00534B1C" w:rsidP="61E4C88E" w:rsidRDefault="00534B1C" w14:paraId="405C424D" wp14:textId="77777777">
            <w:pPr>
              <w:pStyle w:val="ParagrapheIndent2"/>
              <w:spacing w:line="269" w:lineRule="exact"/>
              <w:rPr>
                <w:b w:val="1"/>
                <w:bCs w:val="1"/>
                <w:color w:val="000000"/>
                <w:sz w:val="20"/>
                <w:szCs w:val="20"/>
                <w:lang w:val="fr-FR"/>
              </w:rPr>
            </w:pPr>
            <w:r w:rsidRPr="61E4C88E" w:rsidR="00534B1C">
              <w:rPr>
                <w:color w:val="000000" w:themeColor="text1" w:themeTint="FF" w:themeShade="FF"/>
                <w:sz w:val="20"/>
                <w:szCs w:val="20"/>
                <w:lang w:val="fr-FR"/>
              </w:rPr>
              <w:t xml:space="preserve"> </w:t>
            </w:r>
            <w:r w:rsidRPr="61E4C88E" w:rsidR="00534B1C">
              <w:rPr>
                <w:rFonts w:ascii="Arial" w:hAnsi="Arial" w:cs="Arial"/>
                <w:b w:val="1"/>
                <w:bCs w:val="1"/>
              </w:rPr>
              <w:t xml:space="preserve">Lot </w:t>
            </w:r>
            <w:r w:rsidRPr="61E4C88E" w:rsidR="00534B1C">
              <w:rPr>
                <w:rFonts w:ascii="Arial" w:hAnsi="Arial" w:cs="Arial"/>
                <w:b w:val="1"/>
                <w:bCs w:val="1"/>
              </w:rPr>
              <w:t>1 :</w:t>
            </w:r>
            <w:r w:rsidRPr="61E4C88E" w:rsidR="00534B1C">
              <w:rPr>
                <w:rFonts w:ascii="Arial" w:hAnsi="Arial" w:cs="Arial"/>
                <w:b w:val="1"/>
                <w:bCs w:val="1"/>
              </w:rPr>
              <w:t xml:space="preserve"> Mobilier de </w:t>
            </w:r>
            <w:r w:rsidRPr="61E4C88E" w:rsidR="00534B1C">
              <w:rPr>
                <w:rFonts w:ascii="Arial" w:hAnsi="Arial" w:cs="Arial"/>
                <w:b w:val="1"/>
                <w:bCs w:val="1"/>
              </w:rPr>
              <w:t>collectivité</w:t>
            </w:r>
          </w:p>
          <w:p w:rsidRPr="009C786A" w:rsidR="00534B1C" w:rsidP="61E4C88E" w:rsidRDefault="00534B1C" w14:paraId="13CB595B" wp14:textId="77777777" wp14:noSpellErr="1">
            <w:pPr>
              <w:suppressAutoHyphens w:val="0"/>
              <w:textAlignment w:val="baseline"/>
              <w:rPr>
                <w:rFonts w:ascii="Calibri" w:hAnsi="Calibri" w:cs="Calibri"/>
                <w:b w:val="1"/>
                <w:bCs w:val="1"/>
                <w:color w:val="000000"/>
              </w:rPr>
            </w:pPr>
          </w:p>
        </w:tc>
        <w:tc>
          <w:tcPr>
            <w:tcW w:w="1733" w:type="pct"/>
            <w:tcBorders>
              <w:top w:val="single" w:color="auto" w:sz="4" w:space="0"/>
              <w:left w:val="single" w:color="auto" w:sz="4" w:space="0"/>
              <w:bottom w:val="single" w:color="auto" w:sz="4" w:space="0"/>
              <w:right w:val="single" w:color="auto" w:sz="4" w:space="0"/>
            </w:tcBorders>
            <w:tcMar/>
            <w:vAlign w:val="center"/>
            <w:hideMark/>
          </w:tcPr>
          <w:p w:rsidRPr="009C786A" w:rsidR="00534B1C" w:rsidP="61E4C88E" w:rsidRDefault="00534B1C" w14:paraId="55BB03B8" wp14:textId="77777777" wp14:noSpellErr="1">
            <w:pPr>
              <w:suppressAutoHyphens w:val="0"/>
              <w:jc w:val="center"/>
              <w:textAlignment w:val="baseline"/>
              <w:rPr>
                <w:rFonts w:ascii="Arial" w:hAnsi="Arial" w:cs="Arial"/>
                <w:lang w:eastAsia="fr-FR"/>
              </w:rPr>
            </w:pPr>
            <w:r w:rsidRPr="61E4C88E" w:rsidR="00534B1C">
              <w:rPr>
                <w:rFonts w:ascii="Arial" w:hAnsi="Arial" w:cs="Arial"/>
                <w:lang w:eastAsia="fr-FR"/>
              </w:rPr>
              <w:t>Sans</w:t>
            </w:r>
          </w:p>
        </w:tc>
        <w:tc>
          <w:tcPr>
            <w:tcW w:w="1293" w:type="pct"/>
            <w:tcBorders>
              <w:top w:val="single" w:color="auto" w:sz="4" w:space="0"/>
              <w:left w:val="single" w:color="auto" w:sz="4" w:space="0"/>
              <w:bottom w:val="single" w:color="auto" w:sz="4" w:space="0"/>
              <w:right w:val="single" w:color="auto" w:sz="4" w:space="0"/>
            </w:tcBorders>
            <w:tcMar/>
            <w:vAlign w:val="center"/>
            <w:hideMark/>
          </w:tcPr>
          <w:p w:rsidRPr="009C786A" w:rsidR="00534B1C" w:rsidP="61E4C88E" w:rsidRDefault="00534B1C" w14:paraId="794190CB" wp14:textId="77777777" wp14:noSpellErr="1">
            <w:pPr>
              <w:suppressAutoHyphens w:val="0"/>
              <w:jc w:val="center"/>
              <w:textAlignment w:val="baseline"/>
              <w:rPr>
                <w:rFonts w:ascii="Arial" w:hAnsi="Arial" w:cs="Arial"/>
                <w:lang w:eastAsia="fr-FR"/>
              </w:rPr>
            </w:pPr>
            <w:r w:rsidRPr="61E4C88E" w:rsidR="00534B1C">
              <w:rPr>
                <w:rFonts w:ascii="Arial" w:hAnsi="Arial" w:cs="Arial"/>
                <w:lang w:eastAsia="fr-FR"/>
              </w:rPr>
              <w:t>104 274 € par période d’exécution</w:t>
            </w:r>
          </w:p>
        </w:tc>
      </w:tr>
      <w:bookmarkEnd w:id="1"/>
    </w:tbl>
    <w:p xmlns:wp14="http://schemas.microsoft.com/office/word/2010/wordml" w:rsidRPr="009C786A" w:rsidR="00534B1C" w:rsidP="61E4C88E" w:rsidRDefault="00534B1C" w14:paraId="6D9C8D39" wp14:textId="77777777" wp14:noSpellErr="1">
      <w:pPr>
        <w:tabs>
          <w:tab w:val="left" w:pos="426"/>
          <w:tab w:val="left" w:pos="851"/>
        </w:tabs>
        <w:spacing w:before="120"/>
        <w:jc w:val="both"/>
        <w:rPr>
          <w:rFonts w:ascii="Calibri" w:hAnsi="Calibri" w:cs="Calibri"/>
          <w:b w:val="1"/>
          <w:bCs w:val="1"/>
          <w:sz w:val="22"/>
          <w:szCs w:val="22"/>
        </w:rPr>
      </w:pPr>
    </w:p>
    <w:p xmlns:wp14="http://schemas.microsoft.com/office/word/2010/wordml" w:rsidRPr="009C786A" w:rsidR="00534B1C" w:rsidP="61E4C88E" w:rsidRDefault="00534B1C" w14:paraId="675E05EE" wp14:textId="77777777" wp14:noSpellErr="1">
      <w:pPr>
        <w:suppressAutoHyphens w:val="0"/>
        <w:adjustRightInd w:val="0"/>
        <w:spacing w:line="360" w:lineRule="auto"/>
        <w:rPr>
          <w:rFonts w:cs="Calibri"/>
          <w:lang w:val="fr-BE"/>
        </w:rPr>
      </w:pPr>
    </w:p>
    <w:p xmlns:wp14="http://schemas.microsoft.com/office/word/2010/wordml" w:rsidRPr="009C786A" w:rsidR="00534B1C" w:rsidP="61E4C88E" w:rsidRDefault="00534B1C" w14:paraId="3F837E1C" wp14:textId="77777777" wp14:noSpellErr="1">
      <w:pPr>
        <w:suppressAutoHyphens w:val="0"/>
        <w:adjustRightInd w:val="0"/>
        <w:jc w:val="both"/>
        <w:rPr>
          <w:rFonts w:ascii="Arial" w:hAnsi="Arial" w:eastAsia="Calibri" w:cs="Arial"/>
          <w:color w:val="000000"/>
          <w:lang w:eastAsia="en-US"/>
        </w:rPr>
      </w:pPr>
      <w:r w:rsidRPr="61E4C88E" w:rsidR="00534B1C">
        <w:rPr>
          <w:rFonts w:ascii="Arial" w:hAnsi="Arial" w:eastAsia="Calibri" w:cs="Arial"/>
          <w:color w:val="000000" w:themeColor="text1" w:themeTint="FF" w:themeShade="FF"/>
          <w:lang w:eastAsia="en-US"/>
        </w:rPr>
        <w:t xml:space="preserve">Pour tous les prix ne figurant pas au BPU, le Titulaire consent un taux de remise renseigné en annexe de l’Acte d’Engagement.  </w:t>
      </w:r>
    </w:p>
    <w:p xmlns:wp14="http://schemas.microsoft.com/office/word/2010/wordml" w:rsidRPr="009C786A" w:rsidR="00534B1C" w:rsidP="61E4C88E" w:rsidRDefault="00534B1C" w14:paraId="2FC17F8B" wp14:textId="77777777" wp14:noSpellErr="1">
      <w:pPr>
        <w:suppressAutoHyphens w:val="0"/>
        <w:adjustRightInd w:val="0"/>
        <w:jc w:val="both"/>
        <w:rPr>
          <w:rFonts w:ascii="Arial" w:hAnsi="Arial" w:eastAsia="Calibri" w:cs="Arial"/>
          <w:color w:val="000000"/>
          <w:lang w:eastAsia="en-US"/>
        </w:rPr>
      </w:pPr>
    </w:p>
    <w:p xmlns:wp14="http://schemas.microsoft.com/office/word/2010/wordml" w:rsidRPr="009C786A" w:rsidR="00534B1C" w:rsidP="61E4C88E" w:rsidRDefault="00534B1C" w14:paraId="65F485E4" wp14:textId="77777777" wp14:noSpellErr="1">
      <w:pPr>
        <w:suppressAutoHyphens w:val="0"/>
        <w:jc w:val="both"/>
        <w:rPr>
          <w:rFonts w:ascii="Arial" w:hAnsi="Arial" w:eastAsia="Calibri" w:cs="Arial"/>
          <w:color w:val="000000"/>
          <w:lang w:eastAsia="en-US"/>
        </w:rPr>
      </w:pPr>
      <w:r w:rsidRPr="61E4C88E" w:rsidR="00534B1C">
        <w:rPr>
          <w:rFonts w:ascii="Arial" w:hAnsi="Arial" w:eastAsia="Calibri" w:cs="Arial"/>
          <w:color w:val="000000" w:themeColor="text1" w:themeTint="FF" w:themeShade="FF"/>
          <w:lang w:eastAsia="en-US"/>
        </w:rPr>
        <w:t>Le Titulaire propos</w:t>
      </w:r>
      <w:r w:rsidRPr="61E4C88E" w:rsidR="00667614">
        <w:rPr>
          <w:rFonts w:ascii="Arial" w:hAnsi="Arial" w:eastAsia="Calibri" w:cs="Arial"/>
          <w:color w:val="000000" w:themeColor="text1" w:themeTint="FF" w:themeShade="FF"/>
          <w:lang w:eastAsia="en-US"/>
        </w:rPr>
        <w:t xml:space="preserve">e un </w:t>
      </w:r>
      <w:r w:rsidRPr="61E4C88E" w:rsidR="00534B1C">
        <w:rPr>
          <w:rFonts w:ascii="Arial" w:hAnsi="Arial" w:eastAsia="Calibri" w:cs="Arial"/>
          <w:color w:val="000000" w:themeColor="text1" w:themeTint="FF" w:themeShade="FF"/>
          <w:lang w:eastAsia="en-US"/>
        </w:rPr>
        <w:t>taux de remise</w:t>
      </w:r>
      <w:r w:rsidRPr="61E4C88E" w:rsidR="00667614">
        <w:rPr>
          <w:rFonts w:ascii="Arial" w:hAnsi="Arial" w:eastAsia="Calibri" w:cs="Arial"/>
          <w:color w:val="000000" w:themeColor="text1" w:themeTint="FF" w:themeShade="FF"/>
          <w:lang w:eastAsia="en-US"/>
        </w:rPr>
        <w:t xml:space="preserve"> unique</w:t>
      </w:r>
      <w:r w:rsidRPr="61E4C88E" w:rsidR="00534B1C">
        <w:rPr>
          <w:rFonts w:ascii="Arial" w:hAnsi="Arial" w:eastAsia="Calibri" w:cs="Arial"/>
          <w:color w:val="000000" w:themeColor="text1" w:themeTint="FF" w:themeShade="FF"/>
          <w:lang w:eastAsia="en-US"/>
        </w:rPr>
        <w:t xml:space="preserve"> à appliquer pour l’ensemble d</w:t>
      </w:r>
      <w:r w:rsidRPr="61E4C88E" w:rsidR="00667614">
        <w:rPr>
          <w:rFonts w:ascii="Arial" w:hAnsi="Arial" w:eastAsia="Calibri" w:cs="Arial"/>
          <w:color w:val="000000" w:themeColor="text1" w:themeTint="FF" w:themeShade="FF"/>
          <w:lang w:eastAsia="en-US"/>
        </w:rPr>
        <w:t>es produits du catalogue.</w:t>
      </w:r>
    </w:p>
    <w:p xmlns:wp14="http://schemas.microsoft.com/office/word/2010/wordml" w:rsidRPr="009C786A" w:rsidR="001F2931" w:rsidP="61E4C88E" w:rsidRDefault="001F2931" w14:paraId="0A4F7224" wp14:textId="77777777" wp14:noSpellErr="1">
      <w:pPr>
        <w:pStyle w:val="fcasegauche"/>
        <w:tabs>
          <w:tab w:val="left" w:pos="426"/>
          <w:tab w:val="left" w:pos="851"/>
        </w:tabs>
        <w:spacing w:after="0"/>
        <w:ind w:left="0" w:firstLine="0"/>
        <w:rPr>
          <w:rFonts w:ascii="Arial" w:hAnsi="Arial" w:cs="Arial"/>
        </w:rPr>
      </w:pPr>
    </w:p>
    <w:p xmlns:wp14="http://schemas.microsoft.com/office/word/2010/wordml" w:rsidRPr="009C786A" w:rsidR="00EB180B" w:rsidP="61E4C88E" w:rsidRDefault="00EB180B" w14:paraId="5AE48A43" wp14:textId="77777777" wp14:noSpellErr="1">
      <w:pPr>
        <w:pStyle w:val="fcasegauche"/>
        <w:tabs>
          <w:tab w:val="left" w:pos="426"/>
          <w:tab w:val="left" w:pos="851"/>
        </w:tabs>
        <w:spacing w:after="0"/>
        <w:ind w:left="0" w:firstLine="0"/>
        <w:rPr>
          <w:rFonts w:ascii="Arial" w:hAnsi="Arial" w:cs="Arial"/>
        </w:rPr>
      </w:pPr>
    </w:p>
    <w:p xmlns:wp14="http://schemas.microsoft.com/office/word/2010/wordml" w:rsidRPr="009C786A" w:rsidR="00667614" w:rsidP="61E4C88E" w:rsidRDefault="00667614" w14:paraId="3239EA6C" wp14:textId="77777777" wp14:noSpellErr="1">
      <w:pPr>
        <w:pStyle w:val="Titre4"/>
        <w:tabs>
          <w:tab w:val="clear" w:pos="4111"/>
          <w:tab w:val="left" w:pos="426"/>
          <w:tab w:val="left" w:pos="851"/>
        </w:tabs>
        <w:rPr/>
      </w:pPr>
      <w:r w:rsidR="00667614">
        <w:rPr/>
        <w:t>B7 –</w:t>
      </w:r>
      <w:r w:rsidR="00667614">
        <w:rPr>
          <w:b w:val="0"/>
          <w:bCs w:val="0"/>
        </w:rPr>
        <w:t xml:space="preserve"> </w:t>
      </w:r>
      <w:r w:rsidR="00667614">
        <w:rPr/>
        <w:t>Délai d’exécution</w:t>
      </w:r>
    </w:p>
    <w:p xmlns:wp14="http://schemas.microsoft.com/office/word/2010/wordml" w:rsidRPr="009C786A" w:rsidR="00667614" w:rsidP="61E4C88E" w:rsidRDefault="00667614" w14:paraId="50F40DEB" wp14:textId="77777777" wp14:noSpellErr="1">
      <w:pPr>
        <w:pStyle w:val="fcasegauche"/>
        <w:tabs>
          <w:tab w:val="left" w:pos="426"/>
          <w:tab w:val="left" w:pos="851"/>
        </w:tabs>
        <w:spacing w:after="0"/>
        <w:ind w:left="0" w:firstLine="0"/>
        <w:rPr>
          <w:rFonts w:ascii="Arial" w:hAnsi="Arial" w:cs="Arial"/>
        </w:rPr>
      </w:pPr>
    </w:p>
    <w:p xmlns:wp14="http://schemas.microsoft.com/office/word/2010/wordml" w:rsidRPr="009C786A" w:rsidR="00667614" w:rsidP="61E4C88E" w:rsidRDefault="00667614" w14:paraId="099EFA9F" wp14:textId="77777777" wp14:noSpellErr="1">
      <w:pPr>
        <w:suppressAutoHyphens w:val="0"/>
        <w:spacing w:line="288" w:lineRule="auto"/>
        <w:jc w:val="both"/>
        <w:rPr>
          <w:rFonts w:ascii="Arial" w:hAnsi="Arial" w:eastAsia="Calibri" w:cs="Arial"/>
          <w:color w:val="000000"/>
          <w:lang w:eastAsia="en-US"/>
        </w:rPr>
      </w:pPr>
      <w:r w:rsidRPr="61E4C88E" w:rsidR="00667614">
        <w:rPr>
          <w:rFonts w:ascii="Arial" w:hAnsi="Arial" w:eastAsia="Calibri" w:cs="Arial"/>
          <w:color w:val="000000" w:themeColor="text1" w:themeTint="FF" w:themeShade="FF"/>
          <w:lang w:eastAsia="en-US"/>
        </w:rPr>
        <w:t>Délai maximal d’exécution et de livraison des commandes catalogue :  8 semaines</w:t>
      </w:r>
    </w:p>
    <w:p xmlns:wp14="http://schemas.microsoft.com/office/word/2010/wordml" w:rsidRPr="009C786A" w:rsidR="00667614" w:rsidP="61E4C88E" w:rsidRDefault="00667614" w14:paraId="77A52294" wp14:textId="77777777" wp14:noSpellErr="1">
      <w:pPr>
        <w:suppressAutoHyphens w:val="0"/>
        <w:spacing w:line="288" w:lineRule="auto"/>
        <w:ind w:left="720"/>
        <w:jc w:val="both"/>
        <w:rPr>
          <w:rFonts w:ascii="Arial" w:hAnsi="Arial" w:cs="Arial"/>
          <w:lang w:eastAsia="en-US"/>
        </w:rPr>
      </w:pPr>
    </w:p>
    <w:p xmlns:wp14="http://schemas.microsoft.com/office/word/2010/wordml" w:rsidRPr="009C786A" w:rsidR="00667614" w:rsidP="61E4C88E" w:rsidRDefault="00667614" w14:paraId="607E7CC3" wp14:textId="77777777" wp14:noSpellErr="1">
      <w:pPr>
        <w:suppressAutoHyphens w:val="0"/>
        <w:spacing w:line="288" w:lineRule="auto"/>
        <w:jc w:val="both"/>
        <w:rPr>
          <w:rFonts w:ascii="Arial" w:hAnsi="Arial" w:eastAsia="Calibri" w:cs="Arial"/>
          <w:color w:val="000000"/>
          <w:lang w:eastAsia="en-US"/>
        </w:rPr>
      </w:pPr>
      <w:r w:rsidRPr="61E4C88E" w:rsidR="00667614">
        <w:rPr>
          <w:rFonts w:ascii="Arial" w:hAnsi="Arial" w:eastAsia="Calibri" w:cs="Arial"/>
          <w:color w:val="000000" w:themeColor="text1" w:themeTint="FF" w:themeShade="FF"/>
          <w:lang w:eastAsia="en-US"/>
        </w:rPr>
        <w:t>Je consens/nous consentons en un délai de livraison maximum plus court qui deviendra contractuel et qui s’appliquera aux produits du catalogue (les délais de livraison du BPU sont indiqués dans le BPU) à la signature du présent marché :</w:t>
      </w:r>
    </w:p>
    <w:p xmlns:wp14="http://schemas.microsoft.com/office/word/2010/wordml" w:rsidRPr="009C786A" w:rsidR="00667614" w:rsidP="61E4C88E" w:rsidRDefault="00667614" w14:paraId="007DCDA8" wp14:textId="77777777" wp14:noSpellErr="1">
      <w:pPr>
        <w:suppressAutoHyphens w:val="0"/>
        <w:spacing w:line="288" w:lineRule="auto"/>
        <w:jc w:val="both"/>
        <w:rPr>
          <w:rFonts w:ascii="Arial" w:hAnsi="Arial" w:eastAsia="Calibri" w:cs="Arial"/>
          <w:color w:val="000000"/>
          <w:lang w:eastAsia="en-US"/>
        </w:rPr>
      </w:pPr>
    </w:p>
    <w:p xmlns:wp14="http://schemas.microsoft.com/office/word/2010/wordml" w:rsidRPr="009C786A" w:rsidR="00667614" w:rsidP="61E4C88E" w:rsidRDefault="00667614" w14:paraId="7EF4481A" wp14:textId="77777777" wp14:noSpellErr="1">
      <w:pPr>
        <w:suppressAutoHyphens w:val="0"/>
        <w:spacing w:line="288" w:lineRule="auto"/>
        <w:jc w:val="both"/>
        <w:rPr>
          <w:rFonts w:ascii="Arial" w:hAnsi="Arial" w:eastAsia="Calibri" w:cs="Arial"/>
          <w:color w:val="000000"/>
          <w:lang w:eastAsia="en-US"/>
        </w:rPr>
      </w:pPr>
      <w:r w:rsidRPr="61E4C88E" w:rsidR="00667614">
        <w:rPr>
          <w:rFonts w:ascii="Arial" w:hAnsi="Arial" w:eastAsia="Calibri" w:cs="Arial"/>
          <w:color w:val="000000" w:themeColor="text1" w:themeTint="FF" w:themeShade="FF"/>
          <w:lang w:eastAsia="en-US"/>
        </w:rPr>
        <w:t xml:space="preserve">Délai maximum de livraison proposé pour le catalogue de : </w:t>
      </w:r>
    </w:p>
    <w:p xmlns:wp14="http://schemas.microsoft.com/office/word/2010/wordml" w:rsidRPr="00667614" w:rsidR="00667614" w:rsidP="00667614" w:rsidRDefault="00667614" w14:paraId="00499D74" wp14:textId="77777777" wp14:noSpellErr="1">
      <w:pPr>
        <w:suppressAutoHyphens w:val="0"/>
        <w:spacing w:line="288" w:lineRule="auto"/>
        <w:jc w:val="both"/>
        <w:rPr>
          <w:rFonts w:ascii="Arial" w:hAnsi="Arial" w:eastAsia="Calibri" w:cs="Arial"/>
          <w:color w:val="000000"/>
          <w:lang w:eastAsia="en-US"/>
        </w:rPr>
      </w:pPr>
      <w:r w:rsidRPr="61E4C88E" w:rsidR="00667614">
        <w:rPr>
          <w:rFonts w:ascii="Arial" w:hAnsi="Arial" w:eastAsia="Calibri" w:cs="Arial"/>
          <w:color w:val="000000" w:themeColor="text1" w:themeTint="FF" w:themeShade="FF"/>
          <w:lang w:eastAsia="en-US"/>
        </w:rPr>
        <w:t>……………………………………………………………………………………………………………………………………</w:t>
      </w:r>
      <w:r w:rsidRPr="61E4C88E" w:rsidR="00667614">
        <w:rPr>
          <w:rFonts w:ascii="Arial" w:hAnsi="Arial" w:eastAsia="Calibri" w:cs="Arial"/>
          <w:color w:val="000000" w:themeColor="text1" w:themeTint="FF" w:themeShade="FF"/>
          <w:lang w:eastAsia="en-US"/>
        </w:rPr>
        <w:t>…</w:t>
      </w:r>
    </w:p>
    <w:p xmlns:wp14="http://schemas.microsoft.com/office/word/2010/wordml" w:rsidR="00667614" w:rsidP="00D671B8" w:rsidRDefault="00667614" w14:paraId="450EA2D7" wp14:textId="77777777">
      <w:pPr>
        <w:pStyle w:val="fcasegauche"/>
        <w:tabs>
          <w:tab w:val="left" w:pos="426"/>
          <w:tab w:val="left" w:pos="851"/>
        </w:tabs>
        <w:spacing w:after="0"/>
        <w:ind w:left="0" w:firstLine="0"/>
        <w:jc w:val="left"/>
      </w:pPr>
    </w:p>
    <w:p xmlns:wp14="http://schemas.microsoft.com/office/word/2010/wordml" w:rsidR="00667614" w:rsidP="00D671B8" w:rsidRDefault="00667614" w14:paraId="3DD355C9" wp14:textId="77777777">
      <w:pPr>
        <w:pStyle w:val="fcasegauche"/>
        <w:tabs>
          <w:tab w:val="left" w:pos="426"/>
          <w:tab w:val="left" w:pos="851"/>
        </w:tabs>
        <w:spacing w:after="0"/>
        <w:ind w:left="0" w:firstLine="0"/>
        <w:jc w:val="left"/>
      </w:pPr>
    </w:p>
    <w:p xmlns:wp14="http://schemas.microsoft.com/office/word/2010/wordml" w:rsidR="00D671B8" w:rsidP="000730C1" w:rsidRDefault="00D671B8" w14:paraId="1A81F0B1" wp14:textId="77777777">
      <w:pPr>
        <w:tabs>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xmlns:wp14="http://schemas.microsoft.com/office/word/2010/wordml" w:rsidRPr="009A5084" w:rsidR="009B1CD0" w:rsidTr="00A7438B" w14:paraId="64F035EF" wp14:textId="77777777">
        <w:tc>
          <w:tcPr>
            <w:tcW w:w="10419" w:type="dxa"/>
            <w:shd w:val="clear" w:color="auto" w:fill="66CCFF"/>
          </w:tcPr>
          <w:p w:rsidRPr="009A5084" w:rsidR="009B1CD0" w:rsidP="009B45B9" w:rsidRDefault="009B1CD0" w14:paraId="0A286297" wp14:textId="77777777">
            <w:pPr>
              <w:tabs>
                <w:tab w:val="left" w:pos="-142"/>
                <w:tab w:val="left" w:pos="851"/>
                <w:tab w:val="left" w:pos="4111"/>
              </w:tabs>
              <w:jc w:val="both"/>
              <w:rPr>
                <w:rFonts w:ascii="Arial" w:hAnsi="Arial" w:cs="Arial"/>
              </w:rPr>
            </w:pPr>
            <w:r w:rsidRPr="009A5084">
              <w:rPr>
                <w:rFonts w:ascii="Arial" w:hAnsi="Arial" w:cs="Arial"/>
                <w:b/>
                <w:bCs/>
              </w:rPr>
              <w:t xml:space="preserve">C - Signature </w:t>
            </w:r>
            <w:r w:rsidRPr="009A5084" w:rsidR="00660727">
              <w:rPr>
                <w:rFonts w:ascii="Arial" w:hAnsi="Arial" w:cs="Arial"/>
                <w:b/>
                <w:bCs/>
              </w:rPr>
              <w:t>du marché ou de l’accord-cadre</w:t>
            </w:r>
            <w:r w:rsidRPr="009A5084">
              <w:rPr>
                <w:rFonts w:ascii="Arial" w:hAnsi="Arial" w:cs="Arial"/>
                <w:b/>
                <w:bCs/>
              </w:rPr>
              <w:t xml:space="preserve"> par le </w:t>
            </w:r>
            <w:r w:rsidRPr="009A5084" w:rsidR="00036500">
              <w:rPr>
                <w:rFonts w:ascii="Arial" w:hAnsi="Arial" w:cs="Arial"/>
                <w:b/>
                <w:bCs/>
              </w:rPr>
              <w:t>titulaire individuel ou</w:t>
            </w:r>
            <w:r w:rsidRPr="009A5084" w:rsidR="00354C04">
              <w:rPr>
                <w:rFonts w:ascii="Arial" w:hAnsi="Arial" w:cs="Arial"/>
                <w:b/>
                <w:bCs/>
              </w:rPr>
              <w:t>, en cas groupement, le mandataire dûment habilité ou</w:t>
            </w:r>
            <w:r w:rsidRPr="009A5084" w:rsidR="00036500">
              <w:rPr>
                <w:rFonts w:ascii="Arial" w:hAnsi="Arial" w:cs="Arial"/>
                <w:b/>
                <w:bCs/>
              </w:rPr>
              <w:t xml:space="preserve"> chaque membre du groupement</w:t>
            </w:r>
            <w:r w:rsidRPr="009A5084">
              <w:rPr>
                <w:rFonts w:ascii="Arial" w:hAnsi="Arial" w:cs="Arial"/>
                <w:b/>
                <w:bCs/>
              </w:rPr>
              <w:t>.</w:t>
            </w:r>
          </w:p>
        </w:tc>
      </w:tr>
    </w:tbl>
    <w:p xmlns:wp14="http://schemas.microsoft.com/office/word/2010/wordml" w:rsidR="009B1CD0" w:rsidP="006C4338" w:rsidRDefault="009B1CD0" w14:paraId="717AAFBA" wp14:textId="77777777">
      <w:pPr>
        <w:tabs>
          <w:tab w:val="left" w:pos="851"/>
        </w:tabs>
        <w:jc w:val="both"/>
        <w:rPr>
          <w:rFonts w:ascii="Arial" w:hAnsi="Arial" w:cs="Arial"/>
        </w:rPr>
      </w:pPr>
    </w:p>
    <w:p xmlns:wp14="http://schemas.microsoft.com/office/word/2010/wordml" w:rsidR="00D671B8" w:rsidP="00D671B8" w:rsidRDefault="00D671B8" w14:paraId="108BE5D6" wp14:textId="77777777">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xmlns:wp14="http://schemas.microsoft.com/office/word/2010/wordml" w:rsidR="00981FB5" w:rsidP="006C4338" w:rsidRDefault="00981FB5" w14:paraId="56EE48EE" wp14:textId="77777777">
      <w:pPr>
        <w:tabs>
          <w:tab w:val="left" w:pos="851"/>
        </w:tabs>
        <w:jc w:val="both"/>
        <w:rPr>
          <w:rFonts w:ascii="Arial" w:hAnsi="Arial" w:cs="Arial"/>
        </w:rPr>
      </w:pPr>
    </w:p>
    <w:p xmlns:wp14="http://schemas.microsoft.com/office/word/2010/wordml" w:rsidRPr="009A5084" w:rsidR="00EB180B" w:rsidP="006C4338" w:rsidRDefault="00EB180B" w14:paraId="2908EB2C" wp14:textId="77777777">
      <w:pPr>
        <w:tabs>
          <w:tab w:val="left" w:pos="851"/>
        </w:tabs>
        <w:jc w:val="both"/>
        <w:rPr>
          <w:rFonts w:ascii="Arial" w:hAnsi="Arial" w:cs="Arial"/>
        </w:rPr>
      </w:pPr>
    </w:p>
    <w:p xmlns:wp14="http://schemas.microsoft.com/office/word/2010/wordml" w:rsidRPr="009A5084" w:rsidR="00332B12" w:rsidP="00332B12" w:rsidRDefault="00332B12" w14:paraId="10591DD9" wp14:textId="77777777">
      <w:pPr>
        <w:pStyle w:val="fcase1ertab"/>
        <w:tabs>
          <w:tab w:val="left" w:pos="851"/>
        </w:tabs>
        <w:ind w:left="0" w:firstLine="0"/>
        <w:rPr>
          <w:rFonts w:ascii="Arial" w:hAnsi="Arial" w:cs="Arial"/>
          <w:i/>
        </w:rPr>
      </w:pPr>
      <w:r w:rsidRPr="009A5084">
        <w:rPr>
          <w:rFonts w:ascii="Arial" w:hAnsi="Arial" w:cs="Arial"/>
          <w:b/>
        </w:rPr>
        <w:t>C1 – Signature du marché ou de l’accord-cadre par le titulaire individuel :</w:t>
      </w:r>
    </w:p>
    <w:p xmlns:wp14="http://schemas.microsoft.com/office/word/2010/wordml" w:rsidRPr="009A5084" w:rsidR="00332B12" w:rsidP="00332B12" w:rsidRDefault="00332B12" w14:paraId="121FD38A" wp14:textId="77777777">
      <w:pPr>
        <w:pStyle w:val="fcase1ertab"/>
        <w:tabs>
          <w:tab w:val="left" w:pos="851"/>
        </w:tabs>
        <w:ind w:left="0" w:firstLine="0"/>
        <w:rPr>
          <w:rFonts w:ascii="Arial" w:hAnsi="Arial" w:cs="Arial"/>
          <w:b/>
        </w:rPr>
      </w:pPr>
    </w:p>
    <w:tbl>
      <w:tblPr>
        <w:tblW w:w="0" w:type="auto"/>
        <w:tblInd w:w="-40" w:type="dxa"/>
        <w:tblLayout w:type="fixed"/>
        <w:tblLook w:val="0000" w:firstRow="0" w:lastRow="0" w:firstColumn="0" w:lastColumn="0" w:noHBand="0" w:noVBand="0"/>
      </w:tblPr>
      <w:tblGrid>
        <w:gridCol w:w="4644"/>
        <w:gridCol w:w="2694"/>
        <w:gridCol w:w="3056"/>
      </w:tblGrid>
      <w:tr xmlns:wp14="http://schemas.microsoft.com/office/word/2010/wordml" w:rsidRPr="009A5084" w:rsidR="00332B12" w:rsidTr="009B45B9" w14:paraId="6E8F3085" wp14:textId="77777777">
        <w:tc>
          <w:tcPr>
            <w:tcW w:w="4644" w:type="dxa"/>
            <w:tcBorders>
              <w:top w:val="single" w:color="000000" w:sz="4" w:space="0"/>
              <w:left w:val="single" w:color="000000" w:sz="4" w:space="0"/>
              <w:bottom w:val="single" w:color="000000" w:sz="4" w:space="0"/>
            </w:tcBorders>
            <w:vAlign w:val="center"/>
          </w:tcPr>
          <w:p w:rsidRPr="009A5084" w:rsidR="00332B12" w:rsidP="00B054DA" w:rsidRDefault="00332B12" w14:paraId="1B8F5A06" wp14:textId="77777777">
            <w:pPr>
              <w:tabs>
                <w:tab w:val="left" w:pos="851"/>
              </w:tabs>
              <w:jc w:val="center"/>
              <w:rPr>
                <w:rFonts w:ascii="Arial" w:hAnsi="Arial" w:cs="Arial"/>
                <w:b/>
                <w:bCs/>
              </w:rPr>
            </w:pPr>
            <w:r w:rsidRPr="009A5084">
              <w:rPr>
                <w:rFonts w:ascii="Arial" w:hAnsi="Arial" w:cs="Arial"/>
                <w:b/>
                <w:bCs/>
              </w:rPr>
              <w:t>Nom, prénom et qualité</w:t>
            </w:r>
          </w:p>
          <w:p w:rsidRPr="009A5084" w:rsidR="00332B12" w:rsidP="00B054DA" w:rsidRDefault="00332B12" w14:paraId="2DEBEBEB" wp14:textId="77777777">
            <w:pPr>
              <w:tabs>
                <w:tab w:val="left" w:pos="851"/>
              </w:tabs>
              <w:jc w:val="center"/>
              <w:rPr>
                <w:rFonts w:ascii="Arial" w:hAnsi="Arial" w:cs="Arial"/>
                <w:b/>
                <w:bCs/>
              </w:rPr>
            </w:pPr>
            <w:r w:rsidRPr="009A5084">
              <w:rPr>
                <w:rFonts w:ascii="Arial" w:hAnsi="Arial" w:cs="Arial"/>
                <w:b/>
                <w:bCs/>
              </w:rPr>
              <w:t>du signataire (*)</w:t>
            </w:r>
          </w:p>
        </w:tc>
        <w:tc>
          <w:tcPr>
            <w:tcW w:w="2694" w:type="dxa"/>
            <w:tcBorders>
              <w:top w:val="single" w:color="000000" w:sz="4" w:space="0"/>
              <w:left w:val="single" w:color="000000" w:sz="4" w:space="0"/>
              <w:bottom w:val="single" w:color="000000" w:sz="4" w:space="0"/>
            </w:tcBorders>
            <w:vAlign w:val="center"/>
          </w:tcPr>
          <w:p w:rsidRPr="009A5084" w:rsidR="00332B12" w:rsidP="00B054DA" w:rsidRDefault="00332B12" w14:paraId="2ED8430B" wp14:textId="77777777">
            <w:pPr>
              <w:tabs>
                <w:tab w:val="left" w:pos="851"/>
              </w:tabs>
              <w:jc w:val="center"/>
              <w:rPr>
                <w:rFonts w:ascii="Arial" w:hAnsi="Arial" w:cs="Arial"/>
                <w:b/>
                <w:bCs/>
              </w:rPr>
            </w:pPr>
            <w:r w:rsidRPr="009A5084">
              <w:rPr>
                <w:rFonts w:ascii="Arial" w:hAnsi="Arial" w:cs="Arial"/>
                <w:b/>
                <w:bCs/>
              </w:rPr>
              <w:t>Lieu et date de signature</w:t>
            </w:r>
          </w:p>
        </w:tc>
        <w:tc>
          <w:tcPr>
            <w:tcW w:w="3056" w:type="dxa"/>
            <w:tcBorders>
              <w:top w:val="single" w:color="000000" w:sz="4" w:space="0"/>
              <w:left w:val="single" w:color="000000" w:sz="4" w:space="0"/>
              <w:bottom w:val="single" w:color="000000" w:sz="4" w:space="0"/>
              <w:right w:val="single" w:color="000000" w:sz="4" w:space="0"/>
            </w:tcBorders>
            <w:vAlign w:val="center"/>
          </w:tcPr>
          <w:p w:rsidRPr="009A5084" w:rsidR="00332B12" w:rsidP="00B054DA" w:rsidRDefault="00332B12" w14:paraId="4CCB031D" wp14:textId="77777777">
            <w:pPr>
              <w:tabs>
                <w:tab w:val="left" w:pos="851"/>
              </w:tabs>
              <w:jc w:val="center"/>
              <w:rPr>
                <w:rFonts w:ascii="Arial" w:hAnsi="Arial" w:cs="Arial"/>
                <w:b/>
                <w:bCs/>
              </w:rPr>
            </w:pPr>
            <w:r w:rsidRPr="009A5084">
              <w:rPr>
                <w:rFonts w:ascii="Arial" w:hAnsi="Arial" w:cs="Arial"/>
                <w:b/>
                <w:bCs/>
              </w:rPr>
              <w:t>Signature</w:t>
            </w:r>
          </w:p>
        </w:tc>
      </w:tr>
      <w:tr xmlns:wp14="http://schemas.microsoft.com/office/word/2010/wordml" w:rsidRPr="009A5084" w:rsidR="00332B12" w:rsidTr="00E32C3C" w14:paraId="1FE2DD96" wp14:textId="77777777">
        <w:trPr>
          <w:trHeight w:val="1399"/>
        </w:trPr>
        <w:tc>
          <w:tcPr>
            <w:tcW w:w="4644" w:type="dxa"/>
            <w:tcBorders>
              <w:top w:val="single" w:color="000000" w:sz="4" w:space="0"/>
              <w:left w:val="single" w:color="000000" w:sz="4" w:space="0"/>
              <w:bottom w:val="single" w:color="auto" w:sz="4" w:space="0"/>
            </w:tcBorders>
          </w:tcPr>
          <w:p w:rsidRPr="009A5084" w:rsidR="00332B12" w:rsidP="00B054DA" w:rsidRDefault="00332B12" w14:paraId="27357532" wp14:textId="77777777">
            <w:pPr>
              <w:tabs>
                <w:tab w:val="left" w:pos="851"/>
              </w:tabs>
              <w:snapToGrid w:val="0"/>
              <w:jc w:val="both"/>
              <w:rPr>
                <w:rFonts w:ascii="Arial" w:hAnsi="Arial" w:cs="Arial"/>
                <w:b/>
                <w:bCs/>
              </w:rPr>
            </w:pPr>
          </w:p>
        </w:tc>
        <w:tc>
          <w:tcPr>
            <w:tcW w:w="2694" w:type="dxa"/>
            <w:tcBorders>
              <w:top w:val="single" w:color="000000" w:sz="4" w:space="0"/>
              <w:left w:val="single" w:color="000000" w:sz="4" w:space="0"/>
              <w:bottom w:val="single" w:color="auto" w:sz="4" w:space="0"/>
            </w:tcBorders>
          </w:tcPr>
          <w:p w:rsidRPr="009A5084" w:rsidR="00332B12" w:rsidP="00B054DA" w:rsidRDefault="00332B12" w14:paraId="07F023C8" wp14:textId="77777777">
            <w:pPr>
              <w:tabs>
                <w:tab w:val="left" w:pos="851"/>
              </w:tabs>
              <w:snapToGrid w:val="0"/>
              <w:jc w:val="both"/>
              <w:rPr>
                <w:rFonts w:ascii="Arial" w:hAnsi="Arial" w:cs="Arial"/>
                <w:b/>
                <w:bCs/>
              </w:rPr>
            </w:pPr>
          </w:p>
        </w:tc>
        <w:tc>
          <w:tcPr>
            <w:tcW w:w="3056" w:type="dxa"/>
            <w:tcBorders>
              <w:top w:val="single" w:color="000000" w:sz="4" w:space="0"/>
              <w:left w:val="single" w:color="000000" w:sz="4" w:space="0"/>
              <w:bottom w:val="single" w:color="auto" w:sz="4" w:space="0"/>
              <w:right w:val="single" w:color="000000" w:sz="4" w:space="0"/>
            </w:tcBorders>
          </w:tcPr>
          <w:p w:rsidRPr="009A5084" w:rsidR="00332B12" w:rsidP="00B054DA" w:rsidRDefault="00332B12" w14:paraId="4BDB5498" wp14:textId="77777777">
            <w:pPr>
              <w:tabs>
                <w:tab w:val="left" w:pos="851"/>
              </w:tabs>
              <w:snapToGrid w:val="0"/>
              <w:jc w:val="both"/>
              <w:rPr>
                <w:rFonts w:ascii="Arial" w:hAnsi="Arial" w:cs="Arial"/>
                <w:b/>
                <w:bCs/>
              </w:rPr>
            </w:pPr>
          </w:p>
        </w:tc>
      </w:tr>
    </w:tbl>
    <w:p xmlns:wp14="http://schemas.microsoft.com/office/word/2010/wordml" w:rsidRPr="00777E87" w:rsidR="002904AF" w:rsidP="002904AF" w:rsidRDefault="002904AF" w14:paraId="0D27B784" wp14:textId="77777777">
      <w:pPr>
        <w:tabs>
          <w:tab w:val="left" w:pos="851"/>
        </w:tabs>
        <w:jc w:val="both"/>
        <w:rPr>
          <w:rFonts w:ascii="Arial" w:hAnsi="Arial" w:cs="Arial"/>
          <w:sz w:val="18"/>
          <w:szCs w:val="18"/>
        </w:rPr>
      </w:pPr>
      <w:r w:rsidRPr="00777E87">
        <w:rPr>
          <w:rFonts w:ascii="Arial" w:hAnsi="Arial" w:cs="Arial"/>
          <w:sz w:val="18"/>
          <w:szCs w:val="18"/>
        </w:rPr>
        <w:t>(*) Le signataire doit avoir le pouvoir d’engager la personne qu’il représente.</w:t>
      </w:r>
    </w:p>
    <w:p xmlns:wp14="http://schemas.microsoft.com/office/word/2010/wordml" w:rsidR="00322DFE" w:rsidP="00332B12" w:rsidRDefault="00322DFE" w14:paraId="2916C19D" wp14:textId="77777777">
      <w:pPr>
        <w:pStyle w:val="fcase1ertab"/>
        <w:tabs>
          <w:tab w:val="left" w:pos="851"/>
        </w:tabs>
        <w:ind w:left="0" w:firstLine="0"/>
        <w:rPr>
          <w:rFonts w:ascii="Arial" w:hAnsi="Arial" w:cs="Arial"/>
          <w:b/>
        </w:rPr>
      </w:pPr>
    </w:p>
    <w:p xmlns:wp14="http://schemas.microsoft.com/office/word/2010/wordml" w:rsidRPr="009A5084" w:rsidR="00EB180B" w:rsidP="61E4C88E" w:rsidRDefault="00EB180B" w14:paraId="74869460" wp14:textId="77777777" wp14:noSpellErr="1">
      <w:pPr>
        <w:pStyle w:val="fcase1ertab"/>
        <w:tabs>
          <w:tab w:val="left" w:pos="851"/>
        </w:tabs>
        <w:ind w:left="0" w:firstLine="0"/>
        <w:rPr>
          <w:rFonts w:ascii="Arial" w:hAnsi="Arial" w:cs="Arial"/>
          <w:b w:val="1"/>
          <w:bCs w:val="1"/>
        </w:rPr>
      </w:pPr>
    </w:p>
    <w:p w:rsidR="61E4C88E" w:rsidP="61E4C88E" w:rsidRDefault="61E4C88E" w14:paraId="4F8E95EF" w14:textId="0890CC71">
      <w:pPr>
        <w:pStyle w:val="fcase1ertab"/>
        <w:tabs>
          <w:tab w:val="left" w:leader="none" w:pos="851"/>
        </w:tabs>
        <w:ind w:left="0" w:firstLine="0"/>
        <w:rPr>
          <w:rFonts w:ascii="Arial" w:hAnsi="Arial" w:cs="Arial"/>
          <w:b w:val="1"/>
          <w:bCs w:val="1"/>
        </w:rPr>
      </w:pPr>
    </w:p>
    <w:p w:rsidR="61E4C88E" w:rsidP="61E4C88E" w:rsidRDefault="61E4C88E" w14:paraId="334A94E6" w14:textId="5771434C">
      <w:pPr>
        <w:pStyle w:val="fcase1ertab"/>
        <w:tabs>
          <w:tab w:val="left" w:leader="none" w:pos="851"/>
        </w:tabs>
        <w:ind w:left="0" w:firstLine="0"/>
        <w:rPr>
          <w:rFonts w:ascii="Arial" w:hAnsi="Arial" w:cs="Arial"/>
          <w:b w:val="1"/>
          <w:bCs w:val="1"/>
        </w:rPr>
      </w:pPr>
    </w:p>
    <w:p xmlns:wp14="http://schemas.microsoft.com/office/word/2010/wordml" w:rsidRPr="009A5084" w:rsidR="00332B12" w:rsidP="00332B12" w:rsidRDefault="00332B12" w14:paraId="582BE6B4" wp14:textId="77777777">
      <w:pPr>
        <w:pStyle w:val="fcase1ertab"/>
        <w:tabs>
          <w:tab w:val="left" w:pos="851"/>
        </w:tabs>
        <w:ind w:left="0" w:firstLine="0"/>
        <w:rPr>
          <w:rFonts w:ascii="Arial" w:hAnsi="Arial" w:cs="Arial"/>
          <w:i/>
        </w:rPr>
      </w:pPr>
      <w:r w:rsidRPr="009A5084">
        <w:rPr>
          <w:rFonts w:ascii="Arial" w:hAnsi="Arial" w:cs="Arial"/>
          <w:b/>
        </w:rPr>
        <w:t>C2 – Signature du marché ou de l’accord-cadre en cas de groupement :</w:t>
      </w:r>
    </w:p>
    <w:p xmlns:wp14="http://schemas.microsoft.com/office/word/2010/wordml" w:rsidRPr="009A5084" w:rsidR="00332B12" w:rsidP="006C4338" w:rsidRDefault="00332B12" w14:paraId="187F57B8" wp14:textId="77777777">
      <w:pPr>
        <w:tabs>
          <w:tab w:val="left" w:pos="851"/>
        </w:tabs>
        <w:jc w:val="both"/>
        <w:rPr>
          <w:rFonts w:ascii="Arial" w:hAnsi="Arial" w:cs="Arial"/>
        </w:rPr>
      </w:pPr>
    </w:p>
    <w:p xmlns:wp14="http://schemas.microsoft.com/office/word/2010/wordml" w:rsidRPr="009A5084" w:rsidR="009B1CD0" w:rsidP="005846FB" w:rsidRDefault="002904AF" w14:paraId="6CDF8373" wp14:textId="77777777">
      <w:pPr>
        <w:tabs>
          <w:tab w:val="left" w:pos="851"/>
        </w:tabs>
        <w:rPr>
          <w:rFonts w:ascii="Arial" w:hAnsi="Arial" w:cs="Arial"/>
        </w:rPr>
      </w:pPr>
      <w:r w:rsidRPr="009A5084">
        <w:rPr>
          <w:rFonts w:ascii="Arial" w:hAnsi="Arial" w:cs="Arial"/>
        </w:rPr>
        <w:t>L</w:t>
      </w:r>
      <w:r w:rsidRPr="009A5084" w:rsidR="00036500">
        <w:rPr>
          <w:rFonts w:ascii="Arial" w:hAnsi="Arial" w:cs="Arial"/>
        </w:rPr>
        <w:t xml:space="preserve">es membres </w:t>
      </w:r>
      <w:r w:rsidRPr="009A5084">
        <w:rPr>
          <w:rFonts w:ascii="Arial" w:hAnsi="Arial" w:cs="Arial"/>
        </w:rPr>
        <w:t xml:space="preserve">du groupement d’opérateurs économiques </w:t>
      </w:r>
      <w:r w:rsidRPr="009A5084" w:rsidR="00036500">
        <w:rPr>
          <w:rFonts w:ascii="Arial" w:hAnsi="Arial" w:cs="Arial"/>
        </w:rPr>
        <w:t xml:space="preserve">désignent le mandataire suivant </w:t>
      </w:r>
      <w:r w:rsidRPr="00A7438B" w:rsidR="00A7438B">
        <w:rPr>
          <w:rFonts w:ascii="Arial" w:hAnsi="Arial" w:cs="Arial"/>
          <w:i/>
          <w:sz w:val="18"/>
          <w:szCs w:val="18"/>
        </w:rPr>
        <w:t>(</w:t>
      </w:r>
      <w:hyperlink w:history="1" r:id="rId22">
        <w:r w:rsidRPr="00A7438B" w:rsidR="00A7438B">
          <w:rPr>
            <w:rFonts w:ascii="Arial" w:hAnsi="Arial" w:cs="Arial"/>
            <w:i/>
            <w:sz w:val="18"/>
            <w:szCs w:val="18"/>
          </w:rPr>
          <w:t>article R. 2142-23</w:t>
        </w:r>
      </w:hyperlink>
      <w:r w:rsidRPr="00A7438B" w:rsidR="00A7438B">
        <w:rPr>
          <w:rFonts w:ascii="Arial" w:hAnsi="Arial" w:cs="Arial"/>
          <w:i/>
          <w:sz w:val="18"/>
          <w:szCs w:val="18"/>
        </w:rPr>
        <w:t xml:space="preserve"> ou </w:t>
      </w:r>
      <w:hyperlink w:history="1" r:id="rId23">
        <w:r w:rsidRPr="00A7438B" w:rsidR="00A7438B">
          <w:rPr>
            <w:rFonts w:ascii="Arial" w:hAnsi="Arial" w:cs="Arial"/>
            <w:i/>
            <w:sz w:val="18"/>
            <w:szCs w:val="18"/>
          </w:rPr>
          <w:t>article R. 2342-12</w:t>
        </w:r>
      </w:hyperlink>
      <w:r w:rsidRPr="00A7438B" w:rsidR="00A7438B">
        <w:rPr>
          <w:rFonts w:ascii="Arial" w:hAnsi="Arial" w:cs="Arial"/>
          <w:i/>
          <w:sz w:val="18"/>
          <w:szCs w:val="18"/>
        </w:rPr>
        <w:t xml:space="preserve"> du code de la commande publique) </w:t>
      </w:r>
      <w:r w:rsidRPr="00A7438B" w:rsidR="00036500">
        <w:rPr>
          <w:rFonts w:ascii="Arial" w:hAnsi="Arial" w:cs="Arial"/>
          <w:i/>
          <w:sz w:val="18"/>
          <w:szCs w:val="18"/>
        </w:rPr>
        <w:t>:</w:t>
      </w:r>
    </w:p>
    <w:p xmlns:wp14="http://schemas.microsoft.com/office/word/2010/wordml" w:rsidRPr="006B2D04" w:rsidR="00332B12" w:rsidP="0061068C" w:rsidRDefault="00036500" w14:paraId="20DDDD37" wp14:textId="77777777">
      <w:pPr>
        <w:tabs>
          <w:tab w:val="left" w:pos="851"/>
        </w:tabs>
        <w:rPr>
          <w:rFonts w:ascii="Arial" w:hAnsi="Arial" w:cs="Arial"/>
          <w:i/>
          <w:sz w:val="18"/>
          <w:szCs w:val="18"/>
        </w:rPr>
      </w:pPr>
      <w:r w:rsidRPr="00777E87">
        <w:rPr>
          <w:rFonts w:ascii="Arial" w:hAnsi="Arial" w:cs="Arial"/>
          <w:i/>
          <w:sz w:val="18"/>
          <w:szCs w:val="18"/>
        </w:rPr>
        <w:t>[Indiquer le nom commercial et la dénomination sociale du mandataire]</w:t>
      </w:r>
    </w:p>
    <w:p xmlns:wp14="http://schemas.microsoft.com/office/word/2010/wordml" w:rsidRPr="009A5084" w:rsidR="00036500" w:rsidP="00710FD6" w:rsidRDefault="004A7169" w14:paraId="6CBE929D" wp14:textId="77777777">
      <w:pPr>
        <w:pStyle w:val="fcase1ertab"/>
        <w:tabs>
          <w:tab w:val="left" w:pos="851"/>
        </w:tabs>
        <w:ind w:left="0" w:firstLine="0"/>
        <w:rPr>
          <w:rFonts w:ascii="Arial" w:hAnsi="Arial" w:cs="Arial"/>
        </w:rPr>
      </w:pPr>
      <w:r w:rsidRPr="009A5084">
        <w:rPr>
          <w:rFonts w:ascii="Arial" w:hAnsi="Arial" w:cs="Arial"/>
        </w:rPr>
        <w:t xml:space="preserve">En cas de groupement conjoint, </w:t>
      </w:r>
      <w:r w:rsidRPr="009A5084" w:rsidR="00036500">
        <w:rPr>
          <w:rFonts w:ascii="Arial" w:hAnsi="Arial" w:cs="Arial"/>
        </w:rPr>
        <w:t xml:space="preserve">le mandataire </w:t>
      </w:r>
      <w:r w:rsidRPr="009A5084">
        <w:rPr>
          <w:rFonts w:ascii="Arial" w:hAnsi="Arial" w:cs="Arial"/>
        </w:rPr>
        <w:t xml:space="preserve">du groupement </w:t>
      </w:r>
      <w:r w:rsidRPr="009A5084" w:rsidR="00036500">
        <w:rPr>
          <w:rFonts w:ascii="Arial" w:hAnsi="Arial" w:cs="Arial"/>
        </w:rPr>
        <w:t>est :</w:t>
      </w:r>
    </w:p>
    <w:p xmlns:wp14="http://schemas.microsoft.com/office/word/2010/wordml" w:rsidRPr="00777E87" w:rsidR="00036500" w:rsidP="00E47798" w:rsidRDefault="00036500" w14:paraId="7B64B4C2" wp14:textId="77777777">
      <w:pPr>
        <w:pStyle w:val="fcase1ertab"/>
        <w:tabs>
          <w:tab w:val="left" w:pos="851"/>
        </w:tabs>
        <w:rPr>
          <w:rFonts w:ascii="Arial" w:hAnsi="Arial" w:cs="Arial"/>
          <w:sz w:val="18"/>
          <w:szCs w:val="18"/>
        </w:rPr>
      </w:pPr>
      <w:r w:rsidRPr="61E4C88E" w:rsidR="00036500">
        <w:rPr>
          <w:rFonts w:ascii="Arial" w:hAnsi="Arial" w:cs="Arial"/>
          <w:i w:val="1"/>
          <w:iCs w:val="1"/>
          <w:sz w:val="18"/>
          <w:szCs w:val="18"/>
        </w:rPr>
        <w:t>(Cocher la case correspondante.)</w:t>
      </w:r>
    </w:p>
    <w:p xmlns:wp14="http://schemas.microsoft.com/office/word/2010/wordml" w:rsidRPr="009A5084" w:rsidR="00354C04" w:rsidP="61E4C88E" w:rsidRDefault="00354C04" w14:paraId="44AE77B6" wp14:textId="6E8DF023">
      <w:pPr>
        <w:tabs>
          <w:tab w:val="clear" w:pos="426"/>
          <w:tab w:val="left" w:pos="851"/>
        </w:tabs>
        <w:spacing w:before="120"/>
        <w:ind w:left="0" w:firstLine="851"/>
        <w:rPr>
          <w:rFonts w:ascii="Arial" w:hAnsi="Arial" w:cs="Arial"/>
        </w:rPr>
      </w:pPr>
      <w:r w:rsidRPr="61E4C88E" w:rsidR="3BE20832">
        <w:rPr>
          <w:rFonts w:ascii="Wingdings" w:hAnsi="Wingdings" w:eastAsia="Wingdings" w:cs="Wingdings"/>
          <w:sz w:val="22"/>
          <w:szCs w:val="22"/>
        </w:rPr>
        <w:t>¨</w:t>
      </w: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61E4C88E" w:rsidR="00354C04">
        <w:rPr>
          <w:rFonts w:ascii="Arial" w:hAnsi="Arial" w:cs="Arial"/>
          <w:i w:val="1"/>
          <w:iCs w:val="1"/>
        </w:rPr>
        <w:t xml:space="preserve"> </w:t>
      </w:r>
      <w:r w:rsidRPr="009A5084" w:rsidR="00354C04">
        <w:rPr>
          <w:rFonts w:ascii="Arial" w:hAnsi="Arial" w:cs="Arial"/>
        </w:rPr>
        <w:t>conjoint</w:t>
      </w:r>
      <w:r w:rsidRPr="009A5084">
        <w:rPr>
          <w:rFonts w:ascii="Arial" w:hAnsi="Arial" w:cs="Arial"/>
        </w:rPr>
        <w:tab/>
      </w:r>
      <w:r w:rsidRPr="009A5084">
        <w:rPr>
          <w:rFonts w:ascii="Arial" w:hAnsi="Arial" w:cs="Arial"/>
        </w:rPr>
        <w:tab/>
      </w:r>
      <w:r w:rsidRPr="009A5084" w:rsidR="00354C04">
        <w:rPr>
          <w:rFonts w:ascii="Arial" w:hAnsi="Arial" w:cs="Arial"/>
        </w:rPr>
        <w:t>OU</w:t>
      </w:r>
      <w:r w:rsidRPr="009A5084">
        <w:rPr>
          <w:rFonts w:ascii="Arial" w:hAnsi="Arial" w:cs="Arial"/>
        </w:rPr>
        <w:tab/>
      </w:r>
      <w:r w:rsidRPr="009A5084">
        <w:rPr>
          <w:rFonts w:ascii="Arial" w:hAnsi="Arial" w:cs="Arial"/>
        </w:rPr>
        <w:tab/>
      </w:r>
      <w:r w:rsidRPr="61E4C88E" w:rsidR="74AA7C02">
        <w:rPr>
          <w:rFonts w:ascii="Wingdings" w:hAnsi="Wingdings" w:eastAsia="Wingdings" w:cs="Wingdings"/>
          <w:sz w:val="22"/>
          <w:szCs w:val="22"/>
        </w:rPr>
        <w:t>¨</w:t>
      </w: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61E4C88E" w:rsidR="00354C04">
        <w:rPr>
          <w:rFonts w:ascii="Arial" w:hAnsi="Arial" w:cs="Arial"/>
        </w:rPr>
        <w:t xml:space="preserve"> </w:t>
      </w:r>
      <w:r w:rsidRPr="009A5084" w:rsidR="00354C04">
        <w:rPr>
          <w:rFonts w:ascii="Arial" w:hAnsi="Arial" w:cs="Arial"/>
        </w:rPr>
        <w:t>solidaire</w:t>
      </w:r>
    </w:p>
    <w:p xmlns:wp14="http://schemas.microsoft.com/office/word/2010/wordml" w:rsidR="00777E87" w:rsidP="00CD46CC" w:rsidRDefault="00777E87" w14:paraId="54738AF4" wp14:textId="77777777">
      <w:pPr>
        <w:tabs>
          <w:tab w:val="left" w:pos="851"/>
        </w:tabs>
        <w:rPr>
          <w:rFonts w:ascii="Arial" w:hAnsi="Arial" w:cs="Arial"/>
        </w:rPr>
      </w:pPr>
    </w:p>
    <w:p xmlns:wp14="http://schemas.microsoft.com/office/word/2010/wordml" w:rsidRPr="009A5084" w:rsidR="00322DFE" w:rsidP="00CD46CC" w:rsidRDefault="00322DFE" w14:paraId="46ABBD8F" wp14:textId="77777777">
      <w:pPr>
        <w:tabs>
          <w:tab w:val="left" w:pos="851"/>
        </w:tabs>
        <w:rPr>
          <w:rFonts w:ascii="Arial" w:hAnsi="Arial" w:cs="Arial"/>
        </w:rPr>
      </w:pPr>
    </w:p>
    <w:p xmlns:wp14="http://schemas.microsoft.com/office/word/2010/wordml" w:rsidRPr="009A5084" w:rsidR="002904AF" w:rsidP="001C733C" w:rsidRDefault="0021527A" w14:paraId="23867614" wp14:textId="77777777">
      <w:pPr>
        <w:pStyle w:val="fcasegauche"/>
        <w:tabs>
          <w:tab w:val="left" w:pos="426"/>
          <w:tab w:val="left" w:pos="851"/>
        </w:tabs>
        <w:spacing w:after="0"/>
        <w:ind w:left="0" w:firstLine="0"/>
        <w:jc w:val="left"/>
        <w:rPr>
          <w:rFonts w:ascii="Arial" w:hAnsi="Arial" w:cs="Arial"/>
        </w:rPr>
      </w:pP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009A5084">
        <w:rPr>
          <w:rFonts w:ascii="Arial" w:hAnsi="Arial" w:cs="Arial"/>
        </w:rPr>
        <w:t xml:space="preserve"> </w:t>
      </w:r>
      <w:r w:rsidRPr="009A5084" w:rsidR="001C733C">
        <w:rPr>
          <w:rFonts w:ascii="Arial" w:hAnsi="Arial" w:cs="Arial"/>
        </w:rPr>
        <w:t>Les membres du groupement</w:t>
      </w:r>
      <w:r w:rsidRPr="009A5084">
        <w:rPr>
          <w:rFonts w:ascii="Arial" w:hAnsi="Arial" w:cs="Arial"/>
        </w:rPr>
        <w:t xml:space="preserve"> ont donné mandat</w:t>
      </w:r>
      <w:r w:rsidRPr="009A5084" w:rsidR="007F68A6">
        <w:rPr>
          <w:rFonts w:ascii="Arial" w:hAnsi="Arial" w:cs="Arial"/>
        </w:rPr>
        <w:t xml:space="preserve"> au mandataire, qui signe le présent acte d’engagement</w:t>
      </w:r>
      <w:r w:rsidRPr="009A5084" w:rsidR="002904AF">
        <w:rPr>
          <w:rFonts w:ascii="Arial" w:hAnsi="Arial" w:cs="Arial"/>
        </w:rPr>
        <w:t> :</w:t>
      </w:r>
    </w:p>
    <w:p xmlns:wp14="http://schemas.microsoft.com/office/word/2010/wordml" w:rsidRPr="00777E87" w:rsidR="001C733C" w:rsidP="001C733C" w:rsidRDefault="001C733C" w14:paraId="1ED77DD8" wp14:textId="77777777">
      <w:pPr>
        <w:tabs>
          <w:tab w:val="left" w:pos="851"/>
        </w:tabs>
        <w:rPr>
          <w:rFonts w:ascii="Arial" w:hAnsi="Arial" w:cs="Arial"/>
          <w:sz w:val="18"/>
          <w:szCs w:val="18"/>
        </w:rPr>
      </w:pPr>
      <w:r w:rsidRPr="00777E87">
        <w:rPr>
          <w:rFonts w:ascii="Arial" w:hAnsi="Arial" w:cs="Arial"/>
          <w:i/>
          <w:sz w:val="18"/>
          <w:szCs w:val="18"/>
        </w:rPr>
        <w:t xml:space="preserve">(Cocher la </w:t>
      </w:r>
      <w:r w:rsidRPr="00777E87" w:rsidR="002904AF">
        <w:rPr>
          <w:rFonts w:ascii="Arial" w:hAnsi="Arial" w:cs="Arial"/>
          <w:i/>
          <w:sz w:val="18"/>
          <w:szCs w:val="18"/>
        </w:rPr>
        <w:t xml:space="preserve">ou les </w:t>
      </w:r>
      <w:r w:rsidRPr="00777E87">
        <w:rPr>
          <w:rFonts w:ascii="Arial" w:hAnsi="Arial" w:cs="Arial"/>
          <w:i/>
          <w:sz w:val="18"/>
          <w:szCs w:val="18"/>
        </w:rPr>
        <w:t>case</w:t>
      </w:r>
      <w:r w:rsidRPr="00777E87" w:rsidR="002904AF">
        <w:rPr>
          <w:rFonts w:ascii="Arial" w:hAnsi="Arial" w:cs="Arial"/>
          <w:i/>
          <w:sz w:val="18"/>
          <w:szCs w:val="18"/>
        </w:rPr>
        <w:t>s</w:t>
      </w:r>
      <w:r w:rsidRPr="00777E87">
        <w:rPr>
          <w:rFonts w:ascii="Arial" w:hAnsi="Arial" w:cs="Arial"/>
          <w:i/>
          <w:sz w:val="18"/>
          <w:szCs w:val="18"/>
        </w:rPr>
        <w:t xml:space="preserve"> correspondante</w:t>
      </w:r>
      <w:r w:rsidRPr="00777E87" w:rsidR="002904AF">
        <w:rPr>
          <w:rFonts w:ascii="Arial" w:hAnsi="Arial" w:cs="Arial"/>
          <w:i/>
          <w:sz w:val="18"/>
          <w:szCs w:val="18"/>
        </w:rPr>
        <w:t>s</w:t>
      </w:r>
      <w:r w:rsidRPr="00777E87">
        <w:rPr>
          <w:rFonts w:ascii="Arial" w:hAnsi="Arial" w:cs="Arial"/>
          <w:i/>
          <w:sz w:val="18"/>
          <w:szCs w:val="18"/>
        </w:rPr>
        <w:t>.)</w:t>
      </w:r>
    </w:p>
    <w:p xmlns:wp14="http://schemas.microsoft.com/office/word/2010/wordml" w:rsidRPr="009A5084" w:rsidR="001C733C" w:rsidP="001C733C" w:rsidRDefault="001C733C" w14:paraId="06BBA33E" wp14:textId="77777777">
      <w:pPr>
        <w:pStyle w:val="fcasegauche"/>
        <w:tabs>
          <w:tab w:val="left" w:pos="426"/>
          <w:tab w:val="left" w:pos="851"/>
        </w:tabs>
        <w:spacing w:after="0"/>
        <w:ind w:left="0" w:firstLine="0"/>
        <w:jc w:val="left"/>
        <w:rPr>
          <w:rFonts w:ascii="Arial" w:hAnsi="Arial" w:cs="Arial"/>
        </w:rPr>
      </w:pPr>
    </w:p>
    <w:p xmlns:wp14="http://schemas.microsoft.com/office/word/2010/wordml" w:rsidRPr="009A5084" w:rsidR="002904AF" w:rsidP="009B45B9" w:rsidRDefault="001C733C" w14:paraId="64B61013" wp14:textId="67769D4F">
      <w:pPr>
        <w:tabs>
          <w:tab w:val="left" w:pos="851"/>
        </w:tabs>
        <w:ind w:left="1695" w:hanging="1695"/>
        <w:rPr>
          <w:rFonts w:ascii="Arial" w:hAnsi="Arial" w:cs="Arial"/>
        </w:rPr>
      </w:pPr>
      <w:r w:rsidRPr="009A5084">
        <w:rPr>
          <w:rFonts w:ascii="Arial" w:hAnsi="Arial" w:cs="Arial"/>
        </w:rPr>
        <w:tab/>
      </w: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009A5084">
        <w:rPr>
          <w:rFonts w:ascii="Arial" w:hAnsi="Arial" w:cs="Arial"/>
        </w:rPr>
        <w:tab/>
      </w:r>
      <w:r w:rsidRPr="61E4C88E" w:rsidR="42229BA6">
        <w:rPr>
          <w:rFonts w:ascii="Wingdings" w:hAnsi="Wingdings" w:eastAsia="Wingdings" w:cs="Wingdings"/>
          <w:sz w:val="22"/>
          <w:szCs w:val="22"/>
        </w:rPr>
        <w:t>¨</w:t>
      </w:r>
      <w:r w:rsidRPr="61E4C88E" w:rsidR="42229BA6">
        <w:rPr>
          <w:rFonts w:ascii="Arial" w:hAnsi="Arial" w:cs="Arial"/>
          <w:sz w:val="22"/>
          <w:szCs w:val="22"/>
        </w:rPr>
        <w:t xml:space="preserve"> </w:t>
      </w:r>
      <w:r w:rsidRPr="009A5084" w:rsidR="002904AF">
        <w:rPr>
          <w:rFonts w:ascii="Arial" w:hAnsi="Arial" w:cs="Arial"/>
        </w:rPr>
        <w:t>pour signer le présent acte d’engagement en leur nom et pour leur compte</w:t>
      </w:r>
      <w:r w:rsidRPr="009A5084" w:rsidR="007F68A6">
        <w:rPr>
          <w:rFonts w:ascii="Arial" w:hAnsi="Arial" w:cs="Arial"/>
        </w:rPr>
        <w:t xml:space="preserve">, </w:t>
      </w:r>
      <w:r w:rsidRPr="009A5084" w:rsidR="0021527A">
        <w:rPr>
          <w:rFonts w:ascii="Arial" w:hAnsi="Arial" w:cs="Arial"/>
        </w:rPr>
        <w:t xml:space="preserve">pour les représenter vis-à-vis de l’acheteur </w:t>
      </w:r>
      <w:r w:rsidRPr="009A5084" w:rsidR="007F68A6">
        <w:rPr>
          <w:rFonts w:ascii="Arial" w:hAnsi="Arial" w:cs="Arial"/>
        </w:rPr>
        <w:t>et pour coordonner l’ensemble des prestations</w:t>
      </w:r>
      <w:r w:rsidRPr="009A5084" w:rsidR="00983FF3">
        <w:rPr>
          <w:rFonts w:ascii="Arial" w:hAnsi="Arial" w:cs="Arial"/>
        </w:rPr>
        <w:t> ;</w:t>
      </w:r>
    </w:p>
    <w:p xmlns:wp14="http://schemas.microsoft.com/office/word/2010/wordml" w:rsidRPr="00777E87" w:rsidR="002904AF" w:rsidP="001C733C" w:rsidRDefault="002904AF" w14:paraId="3286537A" wp14:textId="77777777">
      <w:pPr>
        <w:tabs>
          <w:tab w:val="left" w:pos="851"/>
        </w:tabs>
        <w:rPr>
          <w:rFonts w:ascii="Arial" w:hAnsi="Arial" w:cs="Arial"/>
          <w:sz w:val="18"/>
          <w:szCs w:val="18"/>
        </w:rPr>
      </w:pPr>
      <w:r w:rsidRPr="009A5084">
        <w:rPr>
          <w:rFonts w:ascii="Arial" w:hAnsi="Arial" w:cs="Arial"/>
          <w:i/>
        </w:rPr>
        <w:tab/>
      </w:r>
      <w:r w:rsidRPr="009A5084">
        <w:rPr>
          <w:rFonts w:ascii="Arial" w:hAnsi="Arial" w:cs="Arial"/>
          <w:i/>
        </w:rPr>
        <w:tab/>
      </w:r>
      <w:r w:rsidRPr="009A5084">
        <w:rPr>
          <w:rFonts w:ascii="Arial" w:hAnsi="Arial" w:cs="Arial"/>
          <w:i/>
        </w:rPr>
        <w:tab/>
      </w:r>
      <w:r w:rsidRPr="00777E87">
        <w:rPr>
          <w:rFonts w:ascii="Arial" w:hAnsi="Arial" w:cs="Arial"/>
          <w:i/>
          <w:sz w:val="18"/>
          <w:szCs w:val="18"/>
        </w:rPr>
        <w:t>(joindre les pouvoirs en annexe du présent document.)</w:t>
      </w:r>
    </w:p>
    <w:p xmlns:wp14="http://schemas.microsoft.com/office/word/2010/wordml" w:rsidRPr="009A5084" w:rsidR="002904AF" w:rsidP="001C733C" w:rsidRDefault="002904AF" w14:paraId="464FCBC1" wp14:textId="77777777">
      <w:pPr>
        <w:tabs>
          <w:tab w:val="left" w:pos="851"/>
        </w:tabs>
        <w:rPr>
          <w:rFonts w:ascii="Arial" w:hAnsi="Arial" w:cs="Arial"/>
        </w:rPr>
      </w:pPr>
    </w:p>
    <w:p xmlns:wp14="http://schemas.microsoft.com/office/word/2010/wordml" w:rsidRPr="009A5084" w:rsidR="002904AF" w:rsidP="61E4C88E" w:rsidRDefault="002904AF" w14:paraId="1CE2D62A" wp14:textId="29750A15">
      <w:pPr>
        <w:tabs>
          <w:tab w:val="left" w:pos="851"/>
        </w:tabs>
        <w:ind w:left="1701" w:hanging="850"/>
        <w:jc w:val="both"/>
        <w:rPr>
          <w:rFonts w:ascii="Arial" w:hAnsi="Arial" w:cs="Arial"/>
        </w:rPr>
      </w:pPr>
      <w:r w:rsidRPr="61E4C88E" w:rsidR="0CCF4EC4">
        <w:rPr>
          <w:rFonts w:ascii="Wingdings" w:hAnsi="Wingdings" w:eastAsia="Wingdings" w:cs="Wingdings"/>
          <w:sz w:val="22"/>
          <w:szCs w:val="22"/>
        </w:rPr>
        <w:t>¨</w:t>
      </w: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009A5084">
        <w:rPr>
          <w:rFonts w:ascii="Arial" w:hAnsi="Arial" w:cs="Arial"/>
        </w:rPr>
        <w:tab/>
      </w:r>
      <w:r w:rsidRPr="009A5084" w:rsidR="002904AF">
        <w:rPr>
          <w:rFonts w:ascii="Arial" w:hAnsi="Arial" w:cs="Arial"/>
        </w:rPr>
        <w:t>pour signer, en leur nom et pour leur compte, les modifications ultérieures du mar</w:t>
      </w:r>
      <w:r w:rsidRPr="009A5084" w:rsidR="0021527A">
        <w:rPr>
          <w:rFonts w:ascii="Arial" w:hAnsi="Arial" w:cs="Arial"/>
        </w:rPr>
        <w:t>ché public ou de l’accord-cadre</w:t>
      </w:r>
      <w:r w:rsidRPr="009A5084" w:rsidR="002904AF">
        <w:rPr>
          <w:rFonts w:ascii="Arial" w:hAnsi="Arial" w:cs="Arial"/>
        </w:rPr>
        <w:t> ;</w:t>
      </w:r>
    </w:p>
    <w:p xmlns:wp14="http://schemas.microsoft.com/office/word/2010/wordml" w:rsidRPr="00777E87" w:rsidR="00BE6078" w:rsidP="00BE6078" w:rsidRDefault="00BE6078" w14:paraId="6C88599A" wp14:textId="77777777">
      <w:pPr>
        <w:tabs>
          <w:tab w:val="left" w:pos="851"/>
        </w:tabs>
        <w:rPr>
          <w:rFonts w:ascii="Arial" w:hAnsi="Arial" w:cs="Arial"/>
          <w:sz w:val="18"/>
          <w:szCs w:val="18"/>
        </w:rPr>
      </w:pPr>
      <w:r w:rsidRPr="009A5084">
        <w:rPr>
          <w:rFonts w:ascii="Arial" w:hAnsi="Arial" w:cs="Arial"/>
          <w:i/>
        </w:rPr>
        <w:tab/>
      </w:r>
      <w:r w:rsidRPr="009A5084">
        <w:rPr>
          <w:rFonts w:ascii="Arial" w:hAnsi="Arial" w:cs="Arial"/>
          <w:i/>
        </w:rPr>
        <w:tab/>
      </w:r>
      <w:r w:rsidRPr="009A5084">
        <w:rPr>
          <w:rFonts w:ascii="Arial" w:hAnsi="Arial" w:cs="Arial"/>
          <w:i/>
        </w:rPr>
        <w:tab/>
      </w:r>
      <w:r w:rsidRPr="00777E87">
        <w:rPr>
          <w:rFonts w:ascii="Arial" w:hAnsi="Arial" w:cs="Arial"/>
          <w:i/>
          <w:sz w:val="18"/>
          <w:szCs w:val="18"/>
        </w:rPr>
        <w:t>(joindre les pouvoirs en annexe du présent document.)</w:t>
      </w:r>
    </w:p>
    <w:p xmlns:wp14="http://schemas.microsoft.com/office/word/2010/wordml" w:rsidRPr="009A5084" w:rsidR="002904AF" w:rsidP="002904AF" w:rsidRDefault="002904AF" w14:paraId="5C8C6B09" wp14:textId="77777777">
      <w:pPr>
        <w:tabs>
          <w:tab w:val="left" w:pos="851"/>
        </w:tabs>
        <w:rPr>
          <w:rFonts w:ascii="Arial" w:hAnsi="Arial" w:cs="Arial"/>
          <w:iCs/>
        </w:rPr>
      </w:pPr>
    </w:p>
    <w:p xmlns:wp14="http://schemas.microsoft.com/office/word/2010/wordml" w:rsidRPr="009A5084" w:rsidR="002904AF" w:rsidP="002904AF" w:rsidRDefault="002904AF" w14:paraId="7B7B8BA9" wp14:textId="39931030">
      <w:pPr>
        <w:tabs>
          <w:tab w:val="left" w:pos="851"/>
        </w:tabs>
        <w:ind w:left="1134" w:hanging="850"/>
        <w:rPr>
          <w:rFonts w:ascii="Arial" w:hAnsi="Arial" w:cs="Arial"/>
        </w:rPr>
      </w:pPr>
      <w:r w:rsidRPr="009A5084">
        <w:rPr>
          <w:rFonts w:ascii="Arial" w:hAnsi="Arial" w:cs="Arial"/>
        </w:rPr>
        <w:tab/>
      </w: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61E4C88E" w:rsidR="002904AF">
        <w:rPr>
          <w:rFonts w:ascii="Arial" w:hAnsi="Arial" w:cs="Arial"/>
          <w:i w:val="1"/>
          <w:iCs w:val="1"/>
        </w:rPr>
        <w:t xml:space="preserve"> </w:t>
      </w:r>
      <w:r w:rsidRPr="009A5084">
        <w:rPr>
          <w:rFonts w:ascii="Arial" w:hAnsi="Arial" w:cs="Arial"/>
        </w:rPr>
        <w:tab/>
      </w:r>
      <w:r w:rsidRPr="61E4C88E" w:rsidR="5AE72542">
        <w:rPr>
          <w:rFonts w:ascii="Wingdings" w:hAnsi="Wingdings" w:eastAsia="Wingdings" w:cs="Wingdings"/>
          <w:sz w:val="22"/>
          <w:szCs w:val="22"/>
        </w:rPr>
        <w:t>¨</w:t>
      </w:r>
      <w:r w:rsidRPr="61E4C88E" w:rsidR="5AE72542">
        <w:rPr>
          <w:rFonts w:ascii="Arial" w:hAnsi="Arial" w:cs="Arial"/>
          <w:sz w:val="22"/>
          <w:szCs w:val="22"/>
        </w:rPr>
        <w:t xml:space="preserve"> </w:t>
      </w:r>
      <w:r w:rsidRPr="009A5084" w:rsidR="002904AF">
        <w:rPr>
          <w:rFonts w:ascii="Arial" w:hAnsi="Arial" w:cs="Arial"/>
        </w:rPr>
        <w:t>ont donné mandat au mandataire dans les conditions définies par les pouvoirs joints en annexe.</w:t>
      </w:r>
    </w:p>
    <w:p xmlns:wp14="http://schemas.microsoft.com/office/word/2010/wordml" w:rsidR="00777E87" w:rsidP="001C733C" w:rsidRDefault="00777E87" w14:paraId="3382A365" wp14:textId="77777777">
      <w:pPr>
        <w:tabs>
          <w:tab w:val="left" w:pos="851"/>
        </w:tabs>
        <w:rPr>
          <w:rFonts w:ascii="Arial" w:hAnsi="Arial" w:cs="Arial"/>
          <w:i/>
        </w:rPr>
      </w:pPr>
    </w:p>
    <w:p xmlns:wp14="http://schemas.microsoft.com/office/word/2010/wordml" w:rsidRPr="009A5084" w:rsidR="001D1E4E" w:rsidP="001C733C" w:rsidRDefault="001D1E4E" w14:paraId="5C71F136" wp14:textId="77777777">
      <w:pPr>
        <w:tabs>
          <w:tab w:val="left" w:pos="851"/>
        </w:tabs>
        <w:rPr>
          <w:rFonts w:ascii="Arial" w:hAnsi="Arial" w:cs="Arial"/>
          <w:i/>
        </w:rPr>
      </w:pPr>
    </w:p>
    <w:p xmlns:wp14="http://schemas.microsoft.com/office/word/2010/wordml" w:rsidRPr="009A5084" w:rsidR="00036500" w:rsidP="006C4338" w:rsidRDefault="0021527A" w14:paraId="7E3C013C" wp14:textId="77777777">
      <w:pPr>
        <w:tabs>
          <w:tab w:val="left" w:pos="851"/>
        </w:tabs>
        <w:rPr>
          <w:rFonts w:ascii="Arial" w:hAnsi="Arial" w:cs="Arial"/>
          <w:i/>
        </w:rPr>
      </w:pP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009A5084">
        <w:rPr>
          <w:rFonts w:ascii="Arial" w:hAnsi="Arial" w:cs="Arial"/>
        </w:rPr>
        <w:t xml:space="preserve"> L</w:t>
      </w:r>
      <w:r w:rsidRPr="009A5084" w:rsidR="00036500">
        <w:rPr>
          <w:rFonts w:ascii="Arial" w:hAnsi="Arial" w:cs="Arial"/>
        </w:rPr>
        <w:t>es membres du groupement</w:t>
      </w:r>
      <w:r w:rsidRPr="009A5084" w:rsidR="00332B12">
        <w:rPr>
          <w:rFonts w:ascii="Arial" w:hAnsi="Arial" w:cs="Arial"/>
        </w:rPr>
        <w:t>, qui signent le présent acte d’engagement</w:t>
      </w:r>
      <w:r w:rsidRPr="009A5084" w:rsidR="00036500">
        <w:rPr>
          <w:rFonts w:ascii="Arial" w:hAnsi="Arial" w:cs="Arial"/>
        </w:rPr>
        <w:t> :</w:t>
      </w:r>
    </w:p>
    <w:p xmlns:wp14="http://schemas.microsoft.com/office/word/2010/wordml" w:rsidRPr="00777E87" w:rsidR="00036500" w:rsidP="006F3DF9" w:rsidRDefault="00036500" w14:paraId="1C205D33" wp14:textId="77777777">
      <w:pPr>
        <w:tabs>
          <w:tab w:val="left" w:pos="851"/>
        </w:tabs>
        <w:rPr>
          <w:rFonts w:ascii="Arial" w:hAnsi="Arial" w:cs="Arial"/>
          <w:sz w:val="18"/>
          <w:szCs w:val="18"/>
        </w:rPr>
      </w:pPr>
      <w:r w:rsidRPr="00777E87">
        <w:rPr>
          <w:rFonts w:ascii="Arial" w:hAnsi="Arial" w:cs="Arial"/>
          <w:i/>
          <w:sz w:val="18"/>
          <w:szCs w:val="18"/>
        </w:rPr>
        <w:t>(Cocher la case correspondante.)</w:t>
      </w:r>
    </w:p>
    <w:p xmlns:wp14="http://schemas.microsoft.com/office/word/2010/wordml" w:rsidRPr="009A5084" w:rsidR="00036500" w:rsidP="005846FB" w:rsidRDefault="00036500" w14:paraId="62199465" wp14:textId="77777777">
      <w:pPr>
        <w:tabs>
          <w:tab w:val="left" w:pos="851"/>
        </w:tabs>
        <w:rPr>
          <w:rFonts w:ascii="Arial" w:hAnsi="Arial" w:cs="Arial"/>
        </w:rPr>
      </w:pPr>
    </w:p>
    <w:p xmlns:wp14="http://schemas.microsoft.com/office/word/2010/wordml" w:rsidRPr="009A5084" w:rsidR="00AE7831" w:rsidP="009B45B9" w:rsidRDefault="00AE7831" w14:paraId="248F7FDD" wp14:textId="2BFD6554">
      <w:pPr>
        <w:tabs>
          <w:tab w:val="left" w:pos="851"/>
        </w:tabs>
        <w:ind w:left="1701" w:hanging="850"/>
        <w:jc w:val="both"/>
        <w:rPr>
          <w:rFonts w:ascii="Arial" w:hAnsi="Arial" w:cs="Arial"/>
        </w:rPr>
      </w:pPr>
      <w:r w:rsidRPr="61E4C88E" w:rsidR="34ED6A4C">
        <w:rPr>
          <w:rFonts w:ascii="Wingdings" w:hAnsi="Wingdings" w:eastAsia="Wingdings" w:cs="Wingdings"/>
          <w:sz w:val="22"/>
          <w:szCs w:val="22"/>
        </w:rPr>
        <w:t>¨</w:t>
      </w: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009A5084">
        <w:rPr>
          <w:rFonts w:ascii="Arial" w:hAnsi="Arial" w:cs="Arial"/>
        </w:rPr>
        <w:tab/>
      </w:r>
      <w:r w:rsidRPr="009A5084" w:rsidR="00AE7831">
        <w:rPr>
          <w:rFonts w:ascii="Arial" w:hAnsi="Arial" w:cs="Arial"/>
        </w:rPr>
        <w:t>donnent mandat au mandataire, qui l’accepte, pour les représenter vis-à-vis de l’acheteur et pour</w:t>
      </w:r>
      <w:r w:rsidRPr="009A5084" w:rsidR="277E5D14">
        <w:rPr>
          <w:rFonts w:ascii="Arial" w:hAnsi="Arial" w:cs="Arial"/>
        </w:rPr>
        <w:t xml:space="preserve"> </w:t>
      </w:r>
      <w:r w:rsidRPr="009A5084" w:rsidR="00AE7831">
        <w:rPr>
          <w:rFonts w:ascii="Arial" w:hAnsi="Arial" w:cs="Arial"/>
        </w:rPr>
        <w:t>coordonner l’ensemble des prestations ;</w:t>
      </w:r>
    </w:p>
    <w:p xmlns:wp14="http://schemas.microsoft.com/office/word/2010/wordml" w:rsidRPr="009A5084" w:rsidR="00AE7831" w:rsidP="009B45B9" w:rsidRDefault="00AE7831" w14:paraId="0DA123B1" wp14:textId="77777777">
      <w:pPr>
        <w:tabs>
          <w:tab w:val="left" w:pos="851"/>
        </w:tabs>
        <w:ind w:left="1701" w:hanging="850"/>
        <w:jc w:val="both"/>
        <w:rPr>
          <w:rFonts w:ascii="Arial" w:hAnsi="Arial" w:cs="Arial"/>
        </w:rPr>
      </w:pPr>
    </w:p>
    <w:p xmlns:wp14="http://schemas.microsoft.com/office/word/2010/wordml" w:rsidRPr="009A5084" w:rsidR="00036500" w:rsidP="61E4C88E" w:rsidRDefault="00036500" w14:paraId="0FBD1775" wp14:textId="7A3CED65">
      <w:pPr>
        <w:tabs>
          <w:tab w:val="left" w:pos="851"/>
        </w:tabs>
        <w:ind w:left="1701" w:hanging="850"/>
        <w:jc w:val="both"/>
        <w:rPr>
          <w:rFonts w:ascii="Arial" w:hAnsi="Arial" w:cs="Arial"/>
        </w:rPr>
      </w:pPr>
      <w:r w:rsidRPr="61E4C88E" w:rsidR="11617106">
        <w:rPr>
          <w:rFonts w:ascii="Wingdings" w:hAnsi="Wingdings" w:eastAsia="Wingdings" w:cs="Wingdings"/>
          <w:sz w:val="22"/>
          <w:szCs w:val="22"/>
        </w:rPr>
        <w:t>¨</w:t>
      </w: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009A5084">
        <w:rPr>
          <w:rFonts w:ascii="Arial" w:hAnsi="Arial" w:cs="Arial"/>
        </w:rPr>
        <w:tab/>
      </w:r>
      <w:r w:rsidRPr="009A5084" w:rsidR="00036500">
        <w:rPr>
          <w:rFonts w:ascii="Arial" w:hAnsi="Arial" w:cs="Arial"/>
        </w:rPr>
        <w:t xml:space="preserve">donnent mandat au mandataire, qui l’accepte, pour signer, en leur nom et pour leur compte, </w:t>
      </w:r>
      <w:r w:rsidRPr="009A5084" w:rsidR="004A7169">
        <w:rPr>
          <w:rFonts w:ascii="Arial" w:hAnsi="Arial" w:cs="Arial"/>
        </w:rPr>
        <w:t>les</w:t>
      </w:r>
      <w:r w:rsidRPr="009A5084" w:rsidR="00036500">
        <w:rPr>
          <w:rFonts w:ascii="Arial" w:hAnsi="Arial" w:cs="Arial"/>
        </w:rPr>
        <w:t xml:space="preserve"> modifications ultérieures du marché ou de l’accord-cadre ;</w:t>
      </w:r>
    </w:p>
    <w:p xmlns:wp14="http://schemas.microsoft.com/office/word/2010/wordml" w:rsidRPr="009A5084" w:rsidR="00036500" w:rsidP="006C4338" w:rsidRDefault="00036500" w14:paraId="4C4CEA3D" wp14:textId="77777777">
      <w:pPr>
        <w:tabs>
          <w:tab w:val="left" w:pos="851"/>
        </w:tabs>
        <w:rPr>
          <w:rFonts w:ascii="Arial" w:hAnsi="Arial" w:cs="Arial"/>
          <w:iCs/>
        </w:rPr>
      </w:pPr>
    </w:p>
    <w:p xmlns:wp14="http://schemas.microsoft.com/office/word/2010/wordml" w:rsidRPr="009A5084" w:rsidR="00036500" w:rsidP="61E4C88E" w:rsidRDefault="00844DAA" w14:paraId="4330C21E" wp14:textId="3ED76FE9">
      <w:pPr>
        <w:tabs>
          <w:tab w:val="left" w:pos="851"/>
        </w:tabs>
        <w:ind w:left="1134" w:hanging="850"/>
        <w:rPr>
          <w:rFonts w:ascii="Arial" w:hAnsi="Arial" w:cs="Arial"/>
          <w:i w:val="1"/>
          <w:iCs w:val="1"/>
        </w:rPr>
      </w:pPr>
      <w:r w:rsidRPr="009A5084">
        <w:rPr>
          <w:rFonts w:ascii="Arial" w:hAnsi="Arial" w:cs="Arial"/>
        </w:rPr>
        <w:tab/>
      </w:r>
      <w:r w:rsidRPr="009A5084" w:rsidR="00036500">
        <w:rPr>
          <w:rFonts w:ascii="Arial" w:hAnsi="Arial" w:cs="Arial"/>
        </w:rPr>
        <w:fldChar w:fldCharType="begin">
          <w:ffData>
            <w:name w:val=""/>
            <w:enabled/>
            <w:calcOnExit w:val="0"/>
            <w:checkBox>
              <w:size w:val="20"/>
              <w:default w:val="0"/>
            </w:checkBox>
          </w:ffData>
        </w:fldChar>
      </w:r>
      <w:r w:rsidRPr="009A5084" w:rsidR="00036500">
        <w:rPr>
          <w:rFonts w:ascii="Arial" w:hAnsi="Arial" w:cs="Arial"/>
        </w:rPr>
        <w:instrText xml:space="preserve"> FORMCHECKBOX </w:instrText>
      </w:r>
      <w:r w:rsidRPr="009A5084" w:rsidR="00036500">
        <w:rPr>
          <w:rFonts w:ascii="Arial" w:hAnsi="Arial" w:cs="Arial"/>
        </w:rPr>
      </w:r>
      <w:r w:rsidRPr="009A5084" w:rsidR="00036500">
        <w:rPr>
          <w:rFonts w:ascii="Arial" w:hAnsi="Arial" w:cs="Arial"/>
        </w:rPr>
        <w:fldChar w:fldCharType="end"/>
      </w:r>
      <w:r w:rsidRPr="61E4C88E" w:rsidR="00036500">
        <w:rPr>
          <w:rFonts w:ascii="Arial" w:hAnsi="Arial" w:cs="Arial"/>
          <w:i w:val="1"/>
          <w:iCs w:val="1"/>
        </w:rPr>
        <w:t xml:space="preserve"> </w:t>
      </w:r>
      <w:r w:rsidRPr="009A5084" w:rsidR="00036500">
        <w:rPr>
          <w:rFonts w:ascii="Arial" w:hAnsi="Arial" w:cs="Arial"/>
        </w:rPr>
        <w:tab/>
      </w:r>
      <w:r w:rsidRPr="61E4C88E" w:rsidR="0E0E60A7">
        <w:rPr>
          <w:rFonts w:ascii="Wingdings" w:hAnsi="Wingdings" w:eastAsia="Wingdings" w:cs="Wingdings"/>
          <w:sz w:val="22"/>
          <w:szCs w:val="22"/>
        </w:rPr>
        <w:t>¨</w:t>
      </w:r>
      <w:r w:rsidRPr="61E4C88E" w:rsidR="0E0E60A7">
        <w:rPr>
          <w:rFonts w:ascii="Arial" w:hAnsi="Arial" w:cs="Arial"/>
          <w:sz w:val="22"/>
          <w:szCs w:val="22"/>
        </w:rPr>
        <w:t xml:space="preserve"> </w:t>
      </w:r>
      <w:r w:rsidRPr="009A5084" w:rsidR="00036500">
        <w:rPr>
          <w:rFonts w:ascii="Arial" w:hAnsi="Arial" w:cs="Arial"/>
        </w:rPr>
        <w:t>donnent mandat au mandataire dans les conditions définies ci-dessous</w:t>
      </w:r>
      <w:r w:rsidRPr="009A5084" w:rsidR="00844DAA">
        <w:rPr>
          <w:rFonts w:ascii="Arial" w:hAnsi="Arial" w:cs="Arial"/>
        </w:rPr>
        <w:t> :</w:t>
      </w:r>
    </w:p>
    <w:p xmlns:wp14="http://schemas.microsoft.com/office/word/2010/wordml" w:rsidR="009B1CD0" w:rsidP="00E32C3C" w:rsidRDefault="00844DAA" w14:paraId="21238DEF" wp14:textId="77777777">
      <w:pPr>
        <w:tabs>
          <w:tab w:val="left" w:pos="851"/>
        </w:tabs>
        <w:ind w:left="1134" w:hanging="850"/>
        <w:rPr>
          <w:rFonts w:ascii="Arial" w:hAnsi="Arial" w:cs="Arial"/>
          <w:i/>
          <w:sz w:val="18"/>
          <w:szCs w:val="18"/>
        </w:rPr>
      </w:pPr>
      <w:r w:rsidRPr="009A5084">
        <w:rPr>
          <w:rFonts w:ascii="Arial" w:hAnsi="Arial" w:cs="Arial"/>
          <w:i/>
        </w:rPr>
        <w:tab/>
      </w:r>
      <w:r w:rsidRPr="009A5084">
        <w:rPr>
          <w:rFonts w:ascii="Arial" w:hAnsi="Arial" w:cs="Arial"/>
          <w:i/>
        </w:rPr>
        <w:tab/>
      </w:r>
      <w:r w:rsidRPr="009A5084">
        <w:rPr>
          <w:rFonts w:ascii="Arial" w:hAnsi="Arial" w:cs="Arial"/>
          <w:i/>
        </w:rPr>
        <w:tab/>
      </w:r>
      <w:r w:rsidRPr="00777E87" w:rsidR="00036500">
        <w:rPr>
          <w:rFonts w:ascii="Arial" w:hAnsi="Arial" w:cs="Arial"/>
          <w:i/>
          <w:sz w:val="18"/>
          <w:szCs w:val="18"/>
        </w:rPr>
        <w:t>(Donner des précisions sur l’étendue du mandat.)</w:t>
      </w:r>
    </w:p>
    <w:p xmlns:wp14="http://schemas.microsoft.com/office/word/2010/wordml" w:rsidR="001D1E4E" w:rsidP="00E32C3C" w:rsidRDefault="001D1E4E" w14:paraId="50895670" wp14:textId="77777777">
      <w:pPr>
        <w:tabs>
          <w:tab w:val="left" w:pos="851"/>
        </w:tabs>
        <w:ind w:left="1134" w:hanging="850"/>
        <w:rPr>
          <w:rFonts w:ascii="Arial" w:hAnsi="Arial" w:cs="Arial"/>
          <w:i/>
          <w:sz w:val="18"/>
          <w:szCs w:val="18"/>
        </w:rPr>
      </w:pPr>
    </w:p>
    <w:p xmlns:wp14="http://schemas.microsoft.com/office/word/2010/wordml" w:rsidR="001D1E4E" w:rsidP="00E32C3C" w:rsidRDefault="001D1E4E" w14:paraId="38C1F859" wp14:textId="77777777">
      <w:pPr>
        <w:tabs>
          <w:tab w:val="left" w:pos="851"/>
        </w:tabs>
        <w:ind w:left="1134" w:hanging="850"/>
        <w:rPr>
          <w:rFonts w:ascii="Arial" w:hAnsi="Arial" w:cs="Arial"/>
          <w:i/>
          <w:sz w:val="18"/>
          <w:szCs w:val="18"/>
        </w:rPr>
      </w:pPr>
    </w:p>
    <w:tbl>
      <w:tblPr>
        <w:tblW w:w="0" w:type="auto"/>
        <w:tblInd w:w="-40" w:type="dxa"/>
        <w:tblLayout w:type="fixed"/>
        <w:tblLook w:val="0000" w:firstRow="0" w:lastRow="0" w:firstColumn="0" w:lastColumn="0" w:noHBand="0" w:noVBand="0"/>
      </w:tblPr>
      <w:tblGrid>
        <w:gridCol w:w="4644"/>
        <w:gridCol w:w="2694"/>
        <w:gridCol w:w="3056"/>
      </w:tblGrid>
      <w:tr xmlns:wp14="http://schemas.microsoft.com/office/word/2010/wordml" w:rsidRPr="009A5084" w:rsidR="00332B12" w:rsidTr="00B054DA" w14:paraId="525DF98A" wp14:textId="77777777">
        <w:tc>
          <w:tcPr>
            <w:tcW w:w="4644" w:type="dxa"/>
            <w:tcBorders>
              <w:top w:val="single" w:color="000000" w:sz="4" w:space="0"/>
              <w:left w:val="single" w:color="000000" w:sz="4" w:space="0"/>
              <w:bottom w:val="single" w:color="000000" w:sz="4" w:space="0"/>
            </w:tcBorders>
            <w:vAlign w:val="center"/>
          </w:tcPr>
          <w:p w:rsidRPr="009A5084" w:rsidR="00332B12" w:rsidP="00B054DA" w:rsidRDefault="00332B12" w14:paraId="58D73DB8" wp14:textId="77777777">
            <w:pPr>
              <w:tabs>
                <w:tab w:val="left" w:pos="851"/>
              </w:tabs>
              <w:jc w:val="center"/>
              <w:rPr>
                <w:rFonts w:ascii="Arial" w:hAnsi="Arial" w:cs="Arial"/>
                <w:b/>
                <w:bCs/>
              </w:rPr>
            </w:pPr>
            <w:r w:rsidRPr="009A5084">
              <w:rPr>
                <w:rFonts w:ascii="Arial" w:hAnsi="Arial" w:cs="Arial"/>
                <w:b/>
                <w:bCs/>
              </w:rPr>
              <w:t>Nom, prénom et qualité</w:t>
            </w:r>
          </w:p>
          <w:p w:rsidRPr="009A5084" w:rsidR="00332B12" w:rsidP="00B054DA" w:rsidRDefault="00332B12" w14:paraId="27316D79" wp14:textId="77777777">
            <w:pPr>
              <w:tabs>
                <w:tab w:val="left" w:pos="851"/>
              </w:tabs>
              <w:jc w:val="center"/>
              <w:rPr>
                <w:rFonts w:ascii="Arial" w:hAnsi="Arial" w:cs="Arial"/>
                <w:b/>
                <w:bCs/>
              </w:rPr>
            </w:pPr>
            <w:r w:rsidRPr="009A5084">
              <w:rPr>
                <w:rFonts w:ascii="Arial" w:hAnsi="Arial" w:cs="Arial"/>
                <w:b/>
                <w:bCs/>
              </w:rPr>
              <w:t>du signataire (*)</w:t>
            </w:r>
          </w:p>
        </w:tc>
        <w:tc>
          <w:tcPr>
            <w:tcW w:w="2694" w:type="dxa"/>
            <w:tcBorders>
              <w:top w:val="single" w:color="000000" w:sz="4" w:space="0"/>
              <w:left w:val="single" w:color="000000" w:sz="4" w:space="0"/>
              <w:bottom w:val="single" w:color="000000" w:sz="4" w:space="0"/>
            </w:tcBorders>
            <w:vAlign w:val="center"/>
          </w:tcPr>
          <w:p w:rsidRPr="009A5084" w:rsidR="00332B12" w:rsidP="00B054DA" w:rsidRDefault="00332B12" w14:paraId="1530791A" wp14:textId="77777777">
            <w:pPr>
              <w:tabs>
                <w:tab w:val="left" w:pos="851"/>
              </w:tabs>
              <w:jc w:val="center"/>
              <w:rPr>
                <w:rFonts w:ascii="Arial" w:hAnsi="Arial" w:cs="Arial"/>
                <w:b/>
                <w:bCs/>
              </w:rPr>
            </w:pPr>
            <w:r w:rsidRPr="009A5084">
              <w:rPr>
                <w:rFonts w:ascii="Arial" w:hAnsi="Arial" w:cs="Arial"/>
                <w:b/>
                <w:bCs/>
              </w:rPr>
              <w:t>Lieu et date de signature</w:t>
            </w:r>
          </w:p>
        </w:tc>
        <w:tc>
          <w:tcPr>
            <w:tcW w:w="3056" w:type="dxa"/>
            <w:tcBorders>
              <w:top w:val="single" w:color="000000" w:sz="4" w:space="0"/>
              <w:left w:val="single" w:color="000000" w:sz="4" w:space="0"/>
              <w:bottom w:val="single" w:color="000000" w:sz="4" w:space="0"/>
              <w:right w:val="single" w:color="000000" w:sz="4" w:space="0"/>
            </w:tcBorders>
            <w:vAlign w:val="center"/>
          </w:tcPr>
          <w:p w:rsidRPr="009A5084" w:rsidR="00332B12" w:rsidP="00B054DA" w:rsidRDefault="00332B12" w14:paraId="6B9C2904" wp14:textId="77777777">
            <w:pPr>
              <w:tabs>
                <w:tab w:val="left" w:pos="851"/>
              </w:tabs>
              <w:jc w:val="center"/>
              <w:rPr>
                <w:rFonts w:ascii="Arial" w:hAnsi="Arial" w:cs="Arial"/>
                <w:b/>
                <w:bCs/>
              </w:rPr>
            </w:pPr>
            <w:r w:rsidRPr="009A5084">
              <w:rPr>
                <w:rFonts w:ascii="Arial" w:hAnsi="Arial" w:cs="Arial"/>
                <w:b/>
                <w:bCs/>
              </w:rPr>
              <w:t>Signature</w:t>
            </w:r>
          </w:p>
        </w:tc>
      </w:tr>
      <w:tr xmlns:wp14="http://schemas.microsoft.com/office/word/2010/wordml" w:rsidRPr="009A5084" w:rsidR="00332B12" w:rsidTr="00426F9A" w14:paraId="0C8FE7CE" wp14:textId="77777777">
        <w:trPr>
          <w:trHeight w:val="1297"/>
        </w:trPr>
        <w:tc>
          <w:tcPr>
            <w:tcW w:w="4644" w:type="dxa"/>
            <w:tcBorders>
              <w:top w:val="single" w:color="000000" w:sz="4" w:space="0"/>
              <w:left w:val="single" w:color="000000" w:sz="4" w:space="0"/>
            </w:tcBorders>
            <w:shd w:val="clear" w:color="auto" w:fill="CCFFFF"/>
          </w:tcPr>
          <w:p w:rsidRPr="009A5084" w:rsidR="00332B12" w:rsidP="00B054DA" w:rsidRDefault="00332B12" w14:paraId="41004F19" wp14:textId="77777777">
            <w:pPr>
              <w:tabs>
                <w:tab w:val="left" w:pos="851"/>
              </w:tabs>
              <w:snapToGrid w:val="0"/>
              <w:jc w:val="both"/>
              <w:rPr>
                <w:rFonts w:ascii="Arial" w:hAnsi="Arial" w:cs="Arial"/>
                <w:b/>
                <w:bCs/>
              </w:rPr>
            </w:pPr>
          </w:p>
        </w:tc>
        <w:tc>
          <w:tcPr>
            <w:tcW w:w="2694" w:type="dxa"/>
            <w:tcBorders>
              <w:top w:val="single" w:color="000000" w:sz="4" w:space="0"/>
              <w:left w:val="single" w:color="000000" w:sz="4" w:space="0"/>
            </w:tcBorders>
            <w:shd w:val="clear" w:color="auto" w:fill="CCFFFF"/>
          </w:tcPr>
          <w:p w:rsidRPr="009A5084" w:rsidR="00332B12" w:rsidP="00B054DA" w:rsidRDefault="00332B12" w14:paraId="67C0C651" wp14:textId="77777777">
            <w:pPr>
              <w:tabs>
                <w:tab w:val="left" w:pos="851"/>
              </w:tabs>
              <w:snapToGrid w:val="0"/>
              <w:jc w:val="both"/>
              <w:rPr>
                <w:rFonts w:ascii="Arial" w:hAnsi="Arial" w:cs="Arial"/>
                <w:b/>
                <w:bCs/>
              </w:rPr>
            </w:pPr>
          </w:p>
        </w:tc>
        <w:tc>
          <w:tcPr>
            <w:tcW w:w="3056" w:type="dxa"/>
            <w:tcBorders>
              <w:top w:val="single" w:color="000000" w:sz="4" w:space="0"/>
              <w:left w:val="single" w:color="000000" w:sz="4" w:space="0"/>
              <w:right w:val="single" w:color="000000" w:sz="4" w:space="0"/>
            </w:tcBorders>
            <w:shd w:val="clear" w:color="auto" w:fill="CCFFFF"/>
          </w:tcPr>
          <w:p w:rsidRPr="009A5084" w:rsidR="00332B12" w:rsidP="00B054DA" w:rsidRDefault="00332B12" w14:paraId="308D56CC" wp14:textId="77777777">
            <w:pPr>
              <w:tabs>
                <w:tab w:val="left" w:pos="851"/>
              </w:tabs>
              <w:snapToGrid w:val="0"/>
              <w:jc w:val="both"/>
              <w:rPr>
                <w:rFonts w:ascii="Arial" w:hAnsi="Arial" w:cs="Arial"/>
                <w:b/>
                <w:bCs/>
              </w:rPr>
            </w:pPr>
          </w:p>
        </w:tc>
      </w:tr>
      <w:tr xmlns:wp14="http://schemas.microsoft.com/office/word/2010/wordml" w:rsidRPr="009A5084" w:rsidR="00332B12" w:rsidTr="00426F9A" w14:paraId="797E50C6" wp14:textId="77777777">
        <w:trPr>
          <w:trHeight w:val="1265"/>
        </w:trPr>
        <w:tc>
          <w:tcPr>
            <w:tcW w:w="4644" w:type="dxa"/>
            <w:tcBorders>
              <w:left w:val="single" w:color="000000" w:sz="4" w:space="0"/>
            </w:tcBorders>
          </w:tcPr>
          <w:p w:rsidRPr="009A5084" w:rsidR="00332B12" w:rsidP="00B054DA" w:rsidRDefault="00332B12" w14:paraId="7B04FA47" wp14:textId="77777777">
            <w:pPr>
              <w:tabs>
                <w:tab w:val="left" w:pos="851"/>
              </w:tabs>
              <w:snapToGrid w:val="0"/>
              <w:jc w:val="both"/>
              <w:rPr>
                <w:rFonts w:ascii="Arial" w:hAnsi="Arial" w:cs="Arial"/>
                <w:b/>
                <w:bCs/>
              </w:rPr>
            </w:pPr>
          </w:p>
        </w:tc>
        <w:tc>
          <w:tcPr>
            <w:tcW w:w="2694" w:type="dxa"/>
            <w:tcBorders>
              <w:left w:val="single" w:color="000000" w:sz="4" w:space="0"/>
            </w:tcBorders>
          </w:tcPr>
          <w:p w:rsidRPr="009A5084" w:rsidR="00332B12" w:rsidP="00B054DA" w:rsidRDefault="00332B12" w14:paraId="568C698B" wp14:textId="77777777">
            <w:pPr>
              <w:tabs>
                <w:tab w:val="left" w:pos="851"/>
              </w:tabs>
              <w:snapToGrid w:val="0"/>
              <w:jc w:val="both"/>
              <w:rPr>
                <w:rFonts w:ascii="Arial" w:hAnsi="Arial" w:cs="Arial"/>
                <w:b/>
                <w:bCs/>
              </w:rPr>
            </w:pPr>
          </w:p>
        </w:tc>
        <w:tc>
          <w:tcPr>
            <w:tcW w:w="3056" w:type="dxa"/>
            <w:tcBorders>
              <w:left w:val="single" w:color="000000" w:sz="4" w:space="0"/>
              <w:right w:val="single" w:color="000000" w:sz="4" w:space="0"/>
            </w:tcBorders>
          </w:tcPr>
          <w:p w:rsidRPr="009A5084" w:rsidR="00332B12" w:rsidP="00B054DA" w:rsidRDefault="00332B12" w14:paraId="1A939487" wp14:textId="77777777">
            <w:pPr>
              <w:tabs>
                <w:tab w:val="left" w:pos="851"/>
              </w:tabs>
              <w:snapToGrid w:val="0"/>
              <w:jc w:val="both"/>
              <w:rPr>
                <w:rFonts w:ascii="Arial" w:hAnsi="Arial" w:cs="Arial"/>
                <w:b/>
                <w:bCs/>
              </w:rPr>
            </w:pPr>
          </w:p>
        </w:tc>
      </w:tr>
      <w:tr xmlns:wp14="http://schemas.microsoft.com/office/word/2010/wordml" w:rsidRPr="009A5084" w:rsidR="00332B12" w:rsidTr="00426F9A" w14:paraId="6AA258D8" wp14:textId="77777777">
        <w:trPr>
          <w:trHeight w:val="1269"/>
        </w:trPr>
        <w:tc>
          <w:tcPr>
            <w:tcW w:w="4644" w:type="dxa"/>
            <w:tcBorders>
              <w:left w:val="single" w:color="000000" w:sz="4" w:space="0"/>
              <w:bottom w:val="single" w:color="000000" w:sz="4" w:space="0"/>
            </w:tcBorders>
            <w:shd w:val="clear" w:color="auto" w:fill="CCFFFF"/>
          </w:tcPr>
          <w:p w:rsidRPr="009A5084" w:rsidR="00332B12" w:rsidP="00B054DA" w:rsidRDefault="00332B12" w14:paraId="6FFBD3EC" wp14:textId="77777777">
            <w:pPr>
              <w:tabs>
                <w:tab w:val="left" w:pos="851"/>
              </w:tabs>
              <w:snapToGrid w:val="0"/>
              <w:jc w:val="both"/>
              <w:rPr>
                <w:rFonts w:ascii="Arial" w:hAnsi="Arial" w:cs="Arial"/>
                <w:b/>
                <w:bCs/>
              </w:rPr>
            </w:pPr>
          </w:p>
        </w:tc>
        <w:tc>
          <w:tcPr>
            <w:tcW w:w="2694" w:type="dxa"/>
            <w:tcBorders>
              <w:left w:val="single" w:color="000000" w:sz="4" w:space="0"/>
              <w:bottom w:val="single" w:color="000000" w:sz="4" w:space="0"/>
            </w:tcBorders>
            <w:shd w:val="clear" w:color="auto" w:fill="CCFFFF"/>
          </w:tcPr>
          <w:p w:rsidRPr="009A5084" w:rsidR="00332B12" w:rsidP="00B054DA" w:rsidRDefault="00332B12" w14:paraId="30DCCCAD" wp14:textId="77777777">
            <w:pPr>
              <w:tabs>
                <w:tab w:val="left" w:pos="851"/>
              </w:tabs>
              <w:snapToGrid w:val="0"/>
              <w:jc w:val="both"/>
              <w:rPr>
                <w:rFonts w:ascii="Arial" w:hAnsi="Arial" w:cs="Arial"/>
                <w:b/>
                <w:bCs/>
              </w:rPr>
            </w:pPr>
          </w:p>
        </w:tc>
        <w:tc>
          <w:tcPr>
            <w:tcW w:w="3056" w:type="dxa"/>
            <w:tcBorders>
              <w:left w:val="single" w:color="000000" w:sz="4" w:space="0"/>
              <w:bottom w:val="single" w:color="000000" w:sz="4" w:space="0"/>
              <w:right w:val="single" w:color="000000" w:sz="4" w:space="0"/>
            </w:tcBorders>
            <w:shd w:val="clear" w:color="auto" w:fill="CCFFFF"/>
          </w:tcPr>
          <w:p w:rsidRPr="009A5084" w:rsidR="00332B12" w:rsidP="00B054DA" w:rsidRDefault="00332B12" w14:paraId="36AF6883" wp14:textId="77777777">
            <w:pPr>
              <w:tabs>
                <w:tab w:val="left" w:pos="851"/>
              </w:tabs>
              <w:snapToGrid w:val="0"/>
              <w:jc w:val="both"/>
              <w:rPr>
                <w:rFonts w:ascii="Arial" w:hAnsi="Arial" w:cs="Arial"/>
                <w:b/>
                <w:bCs/>
              </w:rPr>
            </w:pPr>
          </w:p>
        </w:tc>
      </w:tr>
    </w:tbl>
    <w:p xmlns:wp14="http://schemas.microsoft.com/office/word/2010/wordml" w:rsidR="00332B12" w:rsidP="00332B12" w:rsidRDefault="00332B12" w14:paraId="197E585B" wp14:textId="77777777">
      <w:pPr>
        <w:tabs>
          <w:tab w:val="left" w:pos="851"/>
        </w:tabs>
        <w:jc w:val="both"/>
        <w:rPr>
          <w:rFonts w:ascii="Arial" w:hAnsi="Arial" w:cs="Arial"/>
          <w:sz w:val="18"/>
          <w:szCs w:val="18"/>
        </w:rPr>
      </w:pPr>
      <w:r w:rsidRPr="00777E87">
        <w:rPr>
          <w:rFonts w:ascii="Arial" w:hAnsi="Arial" w:cs="Arial"/>
          <w:sz w:val="18"/>
          <w:szCs w:val="18"/>
        </w:rPr>
        <w:t>(*) Le signataire doit avoir le pouvoir d’engager la personne qu’il représente.</w:t>
      </w:r>
    </w:p>
    <w:p xmlns:wp14="http://schemas.microsoft.com/office/word/2010/wordml" w:rsidR="008F0070" w:rsidP="00FA04EB" w:rsidRDefault="008F0070" w14:paraId="54C529ED" wp14:textId="77777777">
      <w:pPr>
        <w:tabs>
          <w:tab w:val="left" w:pos="851"/>
        </w:tabs>
        <w:jc w:val="both"/>
        <w:rPr>
          <w:rFonts w:ascii="Arial" w:hAnsi="Arial" w:cs="Arial"/>
          <w:bCs/>
        </w:rPr>
      </w:pPr>
    </w:p>
    <w:p xmlns:wp14="http://schemas.microsoft.com/office/word/2010/wordml" w:rsidR="00322DFE" w:rsidP="00FA04EB" w:rsidRDefault="00322DFE" w14:paraId="1C0157D6" wp14:textId="77777777">
      <w:pPr>
        <w:tabs>
          <w:tab w:val="left" w:pos="851"/>
        </w:tabs>
        <w:jc w:val="both"/>
        <w:rPr>
          <w:rFonts w:ascii="Arial" w:hAnsi="Arial" w:cs="Arial"/>
          <w:bCs/>
        </w:rPr>
      </w:pPr>
    </w:p>
    <w:tbl>
      <w:tblPr>
        <w:tblW w:w="0" w:type="auto"/>
        <w:tblLayout w:type="fixed"/>
        <w:tblCellMar>
          <w:left w:w="71" w:type="dxa"/>
          <w:right w:w="71" w:type="dxa"/>
        </w:tblCellMar>
        <w:tblLook w:val="04A0" w:firstRow="1" w:lastRow="0" w:firstColumn="1" w:lastColumn="0" w:noHBand="0" w:noVBand="1"/>
      </w:tblPr>
      <w:tblGrid>
        <w:gridCol w:w="10277"/>
      </w:tblGrid>
      <w:tr xmlns:wp14="http://schemas.microsoft.com/office/word/2010/wordml" w:rsidR="00FA04EB" w:rsidTr="007F055B" w14:paraId="1D848FFD" wp14:textId="77777777">
        <w:tc>
          <w:tcPr>
            <w:tcW w:w="10277" w:type="dxa"/>
            <w:shd w:val="solid" w:color="66CCFF" w:fill="auto"/>
            <w:hideMark/>
          </w:tcPr>
          <w:p w:rsidR="00FA04EB" w:rsidP="007F055B" w:rsidRDefault="00FA04EB" w14:paraId="4CB257CE" wp14:textId="77777777">
            <w:pPr>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D - Cession ou nantissement des créances résultant du marché public</w:t>
            </w:r>
          </w:p>
        </w:tc>
      </w:tr>
    </w:tbl>
    <w:p xmlns:wp14="http://schemas.microsoft.com/office/word/2010/wordml" w:rsidRPr="008B6FCE" w:rsidR="00FA04EB" w:rsidP="00FA04EB" w:rsidRDefault="00FA04EB" w14:paraId="6A60AFAC" wp14:textId="77777777">
      <w:pPr>
        <w:spacing w:before="120"/>
        <w:rPr>
          <w:rFonts w:ascii="Arial" w:hAnsi="Arial" w:cs="Arial"/>
          <w:i/>
          <w:sz w:val="18"/>
          <w:szCs w:val="18"/>
        </w:rPr>
      </w:pPr>
      <w:r w:rsidRPr="008B6FCE">
        <w:rPr>
          <w:rFonts w:ascii="Arial" w:hAnsi="Arial" w:cs="Arial"/>
          <w:i/>
          <w:sz w:val="18"/>
          <w:szCs w:val="18"/>
        </w:rPr>
        <w:t>(Cocher les cases correspondantes.)</w:t>
      </w:r>
    </w:p>
    <w:p xmlns:wp14="http://schemas.microsoft.com/office/word/2010/wordml" w:rsidR="008F0070" w:rsidP="00FA04EB" w:rsidRDefault="008F0070" w14:paraId="3691E7B2" wp14:textId="77777777">
      <w:pPr>
        <w:pStyle w:val="fcasegauche"/>
        <w:tabs>
          <w:tab w:val="left" w:pos="426"/>
          <w:tab w:val="left" w:pos="851"/>
        </w:tabs>
        <w:spacing w:after="0"/>
        <w:ind w:left="0" w:firstLine="0"/>
        <w:jc w:val="left"/>
        <w:rPr>
          <w:rFonts w:ascii="Arial" w:hAnsi="Arial" w:cs="Arial"/>
        </w:rPr>
      </w:pPr>
    </w:p>
    <w:p xmlns:wp14="http://schemas.microsoft.com/office/word/2010/wordml" w:rsidRPr="008B6FCE" w:rsidR="00FA04EB" w:rsidP="00FA04EB" w:rsidRDefault="00FA04EB" w14:paraId="3CF353CE" wp14:textId="77777777">
      <w:pPr>
        <w:pStyle w:val="fcasegauche"/>
        <w:tabs>
          <w:tab w:val="left" w:pos="426"/>
          <w:tab w:val="left" w:pos="851"/>
        </w:tabs>
        <w:spacing w:after="0"/>
        <w:ind w:left="0" w:firstLine="0"/>
        <w:jc w:val="left"/>
        <w:rPr>
          <w:rFonts w:ascii="Arial" w:hAnsi="Arial" w:cs="Arial"/>
          <w:i/>
          <w:sz w:val="18"/>
          <w:szCs w:val="18"/>
        </w:rPr>
      </w:pPr>
      <w:r w:rsidRPr="008B6FCE">
        <w:rPr>
          <w:rFonts w:ascii="Arial" w:hAnsi="Arial" w:cs="Arial"/>
        </w:rPr>
        <w:t>Je souhaite établir une cession ou nantissement de créances résultant du présent marché :</w:t>
      </w:r>
      <w:r w:rsidRPr="008B6FCE">
        <w:rPr>
          <w:rFonts w:ascii="Arial" w:hAnsi="Arial" w:cs="Arial"/>
        </w:rPr>
        <w:tab/>
      </w:r>
      <w:r w:rsidRPr="008B6FCE">
        <w:rPr>
          <w:rFonts w:ascii="Arial" w:hAnsi="Arial" w:cs="Arial"/>
        </w:rPr>
        <w:tab/>
      </w:r>
      <w:r w:rsidRPr="008B6FCE">
        <w:rPr>
          <w:rFonts w:ascii="Arial" w:hAnsi="Arial" w:cs="Arial"/>
        </w:rPr>
        <w:tab/>
      </w:r>
    </w:p>
    <w:p xmlns:wp14="http://schemas.microsoft.com/office/word/2010/wordml" w:rsidRPr="008B6FCE" w:rsidR="00FA04EB" w:rsidP="61E4C88E" w:rsidRDefault="00FA04EB" w14:paraId="537001DA" wp14:textId="6830170B">
      <w:pPr>
        <w:tabs>
          <w:tab w:val="left" w:pos="851"/>
        </w:tabs>
        <w:rPr>
          <w:rFonts w:ascii="Arial" w:hAnsi="Arial" w:cs="Arial"/>
          <w:i w:val="1"/>
          <w:iCs w:val="1"/>
          <w:sz w:val="18"/>
          <w:szCs w:val="18"/>
        </w:rPr>
      </w:pPr>
      <w:r w:rsidRPr="61E4C88E" w:rsidR="00FA04EB">
        <w:rPr>
          <w:rFonts w:ascii="Arial" w:hAnsi="Arial" w:cs="Arial"/>
          <w:i w:val="1"/>
          <w:iCs w:val="1"/>
          <w:sz w:val="18"/>
          <w:szCs w:val="18"/>
        </w:rPr>
        <w:t>(Cocher la case correspondante.)</w:t>
      </w:r>
      <w:r w:rsidRPr="008B6FCE">
        <w:rPr>
          <w:rFonts w:ascii="Arial" w:hAnsi="Arial" w:cs="Arial"/>
          <w:i/>
          <w:sz w:val="18"/>
          <w:szCs w:val="18"/>
        </w:rPr>
        <w:tab/>
      </w:r>
      <w:r w:rsidRPr="008B6FCE">
        <w:rPr>
          <w:rFonts w:ascii="Arial" w:hAnsi="Arial" w:cs="Arial"/>
          <w:i/>
          <w:sz w:val="18"/>
          <w:szCs w:val="18"/>
        </w:rPr>
        <w:tab/>
      </w:r>
      <w:r w:rsidRPr="008B6FCE">
        <w:rPr>
          <w:rFonts w:ascii="Arial" w:hAnsi="Arial" w:cs="Arial"/>
          <w:i/>
          <w:sz w:val="18"/>
          <w:szCs w:val="18"/>
        </w:rPr>
        <w:tab/>
      </w:r>
      <w:r w:rsidRPr="008B6FCE">
        <w:rPr>
          <w:rFonts w:ascii="Arial" w:hAnsi="Arial" w:cs="Arial"/>
          <w:i/>
          <w:sz w:val="18"/>
          <w:szCs w:val="18"/>
        </w:rPr>
        <w:tab/>
      </w:r>
      <w:r w:rsidRPr="61E4C88E" w:rsidR="00FA04EB">
        <w:rPr>
          <w:rFonts w:ascii="Arial" w:hAnsi="Arial" w:cs="Arial"/>
          <w:i w:val="1"/>
          <w:iCs w:val="1"/>
          <w:sz w:val="18"/>
          <w:szCs w:val="18"/>
        </w:rPr>
        <w:t xml:space="preserve"> </w:t>
      </w:r>
      <w:r w:rsidRPr="61E4C88E" w:rsidR="2F7D8815">
        <w:rPr>
          <w:rFonts w:ascii="Wingdings" w:hAnsi="Wingdings" w:eastAsia="Wingdings" w:cs="Wingdings"/>
          <w:sz w:val="22"/>
          <w:szCs w:val="22"/>
        </w:rPr>
        <w:t>¨</w:t>
      </w:r>
      <w:r w:rsidRPr="008B6FCE">
        <w:rPr>
          <w:rFonts w:ascii="Arial" w:hAnsi="Arial" w:cs="Arial"/>
        </w:rPr>
        <w:fldChar w:fldCharType="begin">
          <w:ffData>
            <w:name w:val=""/>
            <w:enabled/>
            <w:calcOnExit w:val="0"/>
            <w:checkBox>
              <w:size w:val="20"/>
              <w:default w:val="0"/>
            </w:checkBox>
          </w:ffData>
        </w:fldChar>
      </w:r>
      <w:r w:rsidRPr="008B6FCE">
        <w:rPr>
          <w:rFonts w:ascii="Arial" w:hAnsi="Arial" w:cs="Arial"/>
        </w:rPr>
        <w:instrText xml:space="preserve"> FORMCHECKBOX </w:instrText>
      </w:r>
      <w:r w:rsidRPr="008B6FCE">
        <w:rPr>
          <w:rFonts w:ascii="Arial" w:hAnsi="Arial" w:cs="Arial"/>
        </w:rPr>
      </w:r>
      <w:r w:rsidRPr="008B6FCE">
        <w:rPr>
          <w:rFonts w:ascii="Arial" w:hAnsi="Arial" w:cs="Arial"/>
        </w:rPr>
        <w:fldChar w:fldCharType="end"/>
      </w:r>
      <w:r w:rsidRPr="008B6FCE">
        <w:rPr>
          <w:rFonts w:ascii="Arial" w:hAnsi="Arial" w:cs="Arial"/>
        </w:rPr>
        <w:tab/>
      </w:r>
      <w:r w:rsidRPr="008B6FCE" w:rsidR="00FA04EB">
        <w:rPr>
          <w:rFonts w:ascii="Arial" w:hAnsi="Arial" w:cs="Arial"/>
        </w:rPr>
        <w:t>Non</w:t>
      </w:r>
      <w:r w:rsidRPr="008B6FCE">
        <w:rPr>
          <w:rFonts w:ascii="Arial" w:hAnsi="Arial" w:cs="Arial"/>
        </w:rPr>
        <w:tab/>
      </w:r>
      <w:r w:rsidRPr="008B6FCE">
        <w:rPr>
          <w:rFonts w:ascii="Arial" w:hAnsi="Arial" w:cs="Arial"/>
        </w:rPr>
        <w:tab/>
      </w:r>
      <w:r w:rsidRPr="008B6FCE">
        <w:rPr>
          <w:rFonts w:ascii="Arial" w:hAnsi="Arial" w:cs="Arial"/>
        </w:rPr>
        <w:tab/>
      </w:r>
      <w:r w:rsidRPr="61E4C88E" w:rsidR="3AD33D46">
        <w:rPr>
          <w:rFonts w:ascii="Wingdings" w:hAnsi="Wingdings" w:eastAsia="Wingdings" w:cs="Wingdings"/>
          <w:sz w:val="22"/>
          <w:szCs w:val="22"/>
        </w:rPr>
        <w:t>¨</w:t>
      </w:r>
      <w:r w:rsidRPr="008B6FCE">
        <w:rPr>
          <w:rFonts w:ascii="Arial" w:hAnsi="Arial" w:cs="Arial"/>
        </w:rPr>
        <w:fldChar w:fldCharType="begin">
          <w:ffData>
            <w:name w:val=""/>
            <w:enabled/>
            <w:calcOnExit w:val="0"/>
            <w:checkBox>
              <w:size w:val="20"/>
              <w:default w:val="0"/>
            </w:checkBox>
          </w:ffData>
        </w:fldChar>
      </w:r>
      <w:r w:rsidRPr="008B6FCE">
        <w:rPr>
          <w:rFonts w:ascii="Arial" w:hAnsi="Arial" w:cs="Arial"/>
        </w:rPr>
        <w:instrText xml:space="preserve"> FORMCHECKBOX </w:instrText>
      </w:r>
      <w:r w:rsidRPr="008B6FCE">
        <w:rPr>
          <w:rFonts w:ascii="Arial" w:hAnsi="Arial" w:cs="Arial"/>
        </w:rPr>
      </w:r>
      <w:r w:rsidRPr="008B6FCE">
        <w:rPr>
          <w:rFonts w:ascii="Arial" w:hAnsi="Arial" w:cs="Arial"/>
        </w:rPr>
        <w:fldChar w:fldCharType="end"/>
      </w:r>
      <w:r w:rsidRPr="008B6FCE">
        <w:rPr>
          <w:rFonts w:ascii="Arial" w:hAnsi="Arial" w:cs="Arial"/>
        </w:rPr>
        <w:tab/>
      </w:r>
      <w:r w:rsidRPr="008B6FCE" w:rsidR="00FA04EB">
        <w:rPr>
          <w:rFonts w:ascii="Arial" w:hAnsi="Arial" w:cs="Arial"/>
        </w:rPr>
        <w:t>Oui</w:t>
      </w:r>
    </w:p>
    <w:p xmlns:wp14="http://schemas.microsoft.com/office/word/2010/wordml" w:rsidRPr="008B6FCE" w:rsidR="00FA04EB" w:rsidP="00FA04EB" w:rsidRDefault="00FA04EB" w14:paraId="242A5909" wp14:textId="77777777">
      <w:pPr>
        <w:spacing w:before="240"/>
        <w:jc w:val="both"/>
        <w:rPr>
          <w:rFonts w:ascii="Arial" w:hAnsi="Arial" w:cs="Arial"/>
          <w:iCs/>
        </w:rPr>
      </w:pPr>
      <w:r w:rsidRPr="008B6FCE">
        <w:rPr>
          <w:rFonts w:ascii="Arial" w:hAnsi="Arial" w:cs="Arial"/>
          <w:iCs/>
        </w:rPr>
        <w:t>Celle-ci s’exercera dans les conditions prévues à l'</w:t>
      </w:r>
      <w:r w:rsidRPr="008B6FCE">
        <w:rPr>
          <w:rFonts w:cs="Arial"/>
          <w:iCs/>
        </w:rPr>
        <w:t>article R. 2191-45</w:t>
      </w:r>
      <w:r w:rsidRPr="008B6FCE">
        <w:rPr>
          <w:rFonts w:ascii="Arial" w:hAnsi="Arial" w:cs="Arial"/>
          <w:iCs/>
        </w:rPr>
        <w:t xml:space="preserve"> ou à l’</w:t>
      </w:r>
      <w:r w:rsidRPr="008B6FCE">
        <w:rPr>
          <w:rFonts w:cs="Arial"/>
          <w:iCs/>
        </w:rPr>
        <w:t>article R. 2191-63</w:t>
      </w:r>
      <w:r w:rsidRPr="008B6FCE">
        <w:rPr>
          <w:rFonts w:ascii="Arial" w:hAnsi="Arial" w:cs="Arial"/>
          <w:iCs/>
        </w:rPr>
        <w:t xml:space="preserve"> du code de la commande publique.</w:t>
      </w:r>
    </w:p>
    <w:p xmlns:wp14="http://schemas.microsoft.com/office/word/2010/wordml" w:rsidR="00FA04EB" w:rsidP="00FA04EB" w:rsidRDefault="00FA04EB" w14:paraId="72FE5DBF" wp14:textId="77777777">
      <w:pPr>
        <w:spacing w:before="120"/>
        <w:jc w:val="both"/>
        <w:rPr>
          <w:rFonts w:ascii="Arial" w:hAnsi="Arial" w:cs="Arial"/>
          <w:iCs/>
        </w:rPr>
      </w:pPr>
      <w:r w:rsidRPr="008B6FCE">
        <w:rPr>
          <w:rFonts w:ascii="Arial" w:hAnsi="Arial" w:cs="Arial"/>
        </w:rPr>
        <w:t xml:space="preserve">Dans l’affirmative un </w:t>
      </w:r>
      <w:r w:rsidRPr="008B6FCE">
        <w:rPr>
          <w:rFonts w:ascii="Arial" w:hAnsi="Arial" w:cs="Arial"/>
          <w:iCs/>
        </w:rPr>
        <w:t xml:space="preserve">certificat de cessibilité de la créance sera joint à la présente notification.  </w:t>
      </w:r>
    </w:p>
    <w:p xmlns:wp14="http://schemas.microsoft.com/office/word/2010/wordml" w:rsidR="00322DFE" w:rsidP="00332B12" w:rsidRDefault="00322DFE" w14:paraId="526770CE" wp14:textId="77777777">
      <w:pPr>
        <w:tabs>
          <w:tab w:val="left" w:pos="851"/>
        </w:tabs>
        <w:jc w:val="both"/>
        <w:rPr>
          <w:rFonts w:ascii="Arial" w:hAnsi="Arial" w:cs="Arial"/>
          <w:sz w:val="18"/>
          <w:szCs w:val="18"/>
        </w:rPr>
      </w:pPr>
    </w:p>
    <w:p xmlns:wp14="http://schemas.microsoft.com/office/word/2010/wordml" w:rsidR="00EB180B" w:rsidP="00332B12" w:rsidRDefault="00EB180B" w14:paraId="7CBEED82" wp14:textId="77777777">
      <w:pPr>
        <w:tabs>
          <w:tab w:val="left" w:pos="851"/>
        </w:tabs>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xmlns:wp14="http://schemas.microsoft.com/office/word/2010/wordml" w:rsidRPr="009A5084" w:rsidR="009B1CD0" w14:paraId="23322579" wp14:textId="77777777">
        <w:tc>
          <w:tcPr>
            <w:tcW w:w="10277" w:type="dxa"/>
            <w:shd w:val="clear" w:color="auto" w:fill="66CCFF"/>
          </w:tcPr>
          <w:p w:rsidRPr="009A5084" w:rsidR="009B1CD0" w:rsidP="005846FB" w:rsidRDefault="00FA04EB" w14:paraId="2484F84A" wp14:textId="77777777">
            <w:pPr>
              <w:pStyle w:val="Titre4"/>
              <w:tabs>
                <w:tab w:val="left" w:pos="851"/>
              </w:tabs>
            </w:pPr>
            <w:r>
              <w:t>E</w:t>
            </w:r>
            <w:r w:rsidRPr="009A5084" w:rsidR="009B1CD0">
              <w:t xml:space="preserve"> - Identification </w:t>
            </w:r>
            <w:r w:rsidRPr="009A5084" w:rsidR="001C40C0">
              <w:t>et signature de l’acheteur</w:t>
            </w:r>
            <w:r w:rsidRPr="009A5084" w:rsidR="009B1CD0">
              <w:t>.</w:t>
            </w:r>
          </w:p>
        </w:tc>
      </w:tr>
    </w:tbl>
    <w:p xmlns:wp14="http://schemas.microsoft.com/office/word/2010/wordml" w:rsidRPr="00D671B8" w:rsidR="00D671B8" w:rsidP="00A7438B" w:rsidRDefault="00D671B8" w14:paraId="6E36661F" wp14:textId="77777777">
      <w:pPr>
        <w:pStyle w:val="Titre1"/>
        <w:tabs>
          <w:tab w:val="left" w:pos="567"/>
          <w:tab w:val="left" w:pos="851"/>
        </w:tabs>
        <w:ind w:left="0"/>
        <w:jc w:val="both"/>
        <w:rPr>
          <w:rFonts w:ascii="Arial" w:hAnsi="Arial" w:cs="Arial"/>
          <w:b w:val="0"/>
          <w:bCs/>
          <w:i/>
          <w:iCs/>
          <w:sz w:val="18"/>
          <w:szCs w:val="18"/>
        </w:rPr>
      </w:pPr>
    </w:p>
    <w:p xmlns:wp14="http://schemas.microsoft.com/office/word/2010/wordml" w:rsidRPr="000D4CC3" w:rsidR="00A7438B" w:rsidP="00A7438B" w:rsidRDefault="00777E87" w14:paraId="54F5A0EC" wp14:textId="77777777">
      <w:pPr>
        <w:pStyle w:val="Titre1"/>
        <w:tabs>
          <w:tab w:val="left" w:pos="567"/>
          <w:tab w:val="left" w:pos="851"/>
        </w:tabs>
        <w:ind w:left="0"/>
        <w:jc w:val="both"/>
        <w:rPr>
          <w:rFonts w:ascii="Arial" w:hAnsi="Arial" w:cs="Arial"/>
          <w:b w:val="0"/>
          <w:bCs/>
          <w:i/>
          <w:iCs/>
          <w:sz w:val="18"/>
          <w:szCs w:val="18"/>
        </w:rPr>
      </w:pPr>
      <w:r w:rsidRPr="000D4CC3">
        <w:rPr>
          <w:rFonts w:ascii="Wingdings" w:hAnsi="Wingdings" w:eastAsia="Wingdings" w:cs="Wingdings"/>
          <w:b w:val="0"/>
          <w:color w:val="66CCFF"/>
          <w:spacing w:val="-10"/>
        </w:rPr>
        <w:t></w:t>
      </w:r>
      <w:r w:rsidRPr="000D4CC3">
        <w:rPr>
          <w:rFonts w:ascii="Arial" w:hAnsi="Arial" w:eastAsia="Arial" w:cs="Arial"/>
          <w:spacing w:val="-10"/>
        </w:rPr>
        <w:t xml:space="preserve">  </w:t>
      </w:r>
      <w:r w:rsidRPr="000D4CC3" w:rsidR="00A7438B">
        <w:rPr>
          <w:rFonts w:ascii="Arial" w:hAnsi="Arial" w:cs="Arial"/>
          <w:b w:val="0"/>
          <w:bCs/>
          <w:iCs/>
        </w:rPr>
        <w:t>Désignation de l’acheteur</w:t>
      </w:r>
    </w:p>
    <w:p xmlns:wp14="http://schemas.microsoft.com/office/word/2010/wordml" w:rsidRPr="000D4CC3" w:rsidR="00A7438B" w:rsidP="00A7438B" w:rsidRDefault="00A7438B" w14:paraId="63EFCB3B" wp14:textId="77777777">
      <w:pPr>
        <w:tabs>
          <w:tab w:val="left" w:pos="851"/>
        </w:tabs>
        <w:rPr>
          <w:rFonts w:ascii="Arial" w:hAnsi="Arial" w:cs="Arial"/>
        </w:rPr>
      </w:pPr>
      <w:r w:rsidRPr="000D4CC3">
        <w:rPr>
          <w:rFonts w:ascii="Arial" w:hAnsi="Arial" w:cs="Arial"/>
        </w:rPr>
        <w:t>Sorbonne Université – 21 rue de l’Ecole de Médecine – 75006 PARIS</w:t>
      </w:r>
    </w:p>
    <w:p xmlns:wp14="http://schemas.microsoft.com/office/word/2010/wordml" w:rsidRPr="000D4CC3" w:rsidR="00A7438B" w:rsidP="00A7438B" w:rsidRDefault="00A7438B" w14:paraId="382D98BE" wp14:textId="77777777">
      <w:pPr>
        <w:numPr>
          <w:ilvl w:val="0"/>
          <w:numId w:val="1"/>
        </w:numPr>
        <w:ind w:left="0" w:firstLine="0"/>
        <w:rPr>
          <w:rFonts w:ascii="Arial" w:hAnsi="Arial" w:cs="Arial"/>
        </w:rPr>
      </w:pPr>
      <w:r w:rsidRPr="000D4CC3">
        <w:rPr>
          <w:b/>
          <w:u w:val="single"/>
        </w:rPr>
        <w:t>Adresse administrative</w:t>
      </w:r>
      <w:r w:rsidRPr="000D4CC3">
        <w:rPr>
          <w:b/>
        </w:rPr>
        <w:t xml:space="preserve"> : </w:t>
      </w:r>
      <w:r w:rsidRPr="000D4CC3">
        <w:rPr>
          <w:rFonts w:ascii="Arial" w:hAnsi="Arial" w:cs="Arial"/>
        </w:rPr>
        <w:t>Sorbonne Université – Direction des Achats – Service Achat Travaux – 1, rue Victor Cousin – 75230 PARIS Cedex 5</w:t>
      </w:r>
    </w:p>
    <w:p xmlns:wp14="http://schemas.microsoft.com/office/word/2010/wordml" w:rsidRPr="000D4CC3" w:rsidR="00A7438B" w:rsidP="00A7438B" w:rsidRDefault="00A7438B" w14:paraId="38645DC7" wp14:textId="77777777">
      <w:pPr>
        <w:numPr>
          <w:ilvl w:val="0"/>
          <w:numId w:val="1"/>
        </w:numPr>
        <w:rPr>
          <w:rFonts w:ascii="Arial" w:hAnsi="Arial" w:cs="Arial"/>
        </w:rPr>
      </w:pPr>
    </w:p>
    <w:p xmlns:wp14="http://schemas.microsoft.com/office/word/2010/wordml" w:rsidRPr="000D4CC3" w:rsidR="00A7438B" w:rsidP="00A7438B" w:rsidRDefault="00A7438B" w14:paraId="01A1493E" wp14:textId="77777777">
      <w:pPr>
        <w:tabs>
          <w:tab w:val="left" w:pos="426"/>
          <w:tab w:val="left" w:pos="851"/>
          <w:tab w:val="left" w:pos="5103"/>
        </w:tabs>
        <w:jc w:val="both"/>
        <w:rPr>
          <w:rFonts w:ascii="Arial" w:hAnsi="Arial" w:cs="Arial"/>
          <w:i/>
          <w:sz w:val="18"/>
          <w:szCs w:val="18"/>
        </w:rPr>
      </w:pPr>
      <w:r w:rsidRPr="000D4CC3">
        <w:rPr>
          <w:rFonts w:ascii="Wingdings" w:hAnsi="Wingdings" w:eastAsia="Wingdings" w:cs="Wingdings"/>
          <w:b/>
          <w:color w:val="66CCFF"/>
          <w:spacing w:val="-10"/>
        </w:rPr>
        <w:t></w:t>
      </w:r>
      <w:r w:rsidRPr="000D4CC3">
        <w:rPr>
          <w:rFonts w:ascii="Arial" w:hAnsi="Arial" w:eastAsia="Arial" w:cs="Arial"/>
          <w:b/>
          <w:spacing w:val="-10"/>
        </w:rPr>
        <w:t xml:space="preserve"> </w:t>
      </w:r>
      <w:r w:rsidRPr="000D4CC3" w:rsidR="00D671B8">
        <w:rPr>
          <w:rFonts w:ascii="Arial" w:hAnsi="Arial" w:cs="Arial"/>
        </w:rPr>
        <w:t>Q</w:t>
      </w:r>
      <w:r w:rsidRPr="000D4CC3">
        <w:rPr>
          <w:rFonts w:ascii="Arial" w:hAnsi="Arial" w:cs="Arial"/>
        </w:rPr>
        <w:t>ualité du signataire du marché public</w:t>
      </w:r>
    </w:p>
    <w:p xmlns:wp14="http://schemas.microsoft.com/office/word/2010/wordml" w:rsidRPr="000D4CC3" w:rsidR="00A7438B" w:rsidP="00A7438B" w:rsidRDefault="003D0AC4" w14:paraId="0572DE39" wp14:textId="77777777">
      <w:pPr>
        <w:tabs>
          <w:tab w:val="left" w:pos="851"/>
        </w:tabs>
        <w:jc w:val="both"/>
        <w:rPr>
          <w:rFonts w:ascii="Arial" w:hAnsi="Arial" w:cs="Arial"/>
          <w:bCs/>
        </w:rPr>
      </w:pPr>
      <w:r w:rsidRPr="000D4CC3">
        <w:rPr>
          <w:rFonts w:ascii="Arial" w:hAnsi="Arial" w:cs="Arial"/>
          <w:bCs/>
        </w:rPr>
        <w:t>La</w:t>
      </w:r>
      <w:r w:rsidRPr="000D4CC3" w:rsidR="00D671B8">
        <w:rPr>
          <w:rFonts w:ascii="Arial" w:hAnsi="Arial" w:cs="Arial"/>
          <w:bCs/>
        </w:rPr>
        <w:t xml:space="preserve"> </w:t>
      </w:r>
      <w:r w:rsidRPr="000D4CC3" w:rsidR="00A7438B">
        <w:rPr>
          <w:rFonts w:ascii="Arial" w:hAnsi="Arial" w:cs="Arial"/>
          <w:bCs/>
        </w:rPr>
        <w:t>Président</w:t>
      </w:r>
      <w:r w:rsidRPr="000D4CC3">
        <w:rPr>
          <w:rFonts w:ascii="Arial" w:hAnsi="Arial" w:cs="Arial"/>
          <w:bCs/>
        </w:rPr>
        <w:t>e</w:t>
      </w:r>
      <w:r w:rsidRPr="000D4CC3" w:rsidR="00A7438B">
        <w:rPr>
          <w:rFonts w:ascii="Arial" w:hAnsi="Arial" w:cs="Arial"/>
          <w:bCs/>
        </w:rPr>
        <w:t xml:space="preserve"> de Sorbonne Université</w:t>
      </w:r>
    </w:p>
    <w:p xmlns:wp14="http://schemas.microsoft.com/office/word/2010/wordml" w:rsidRPr="000D4CC3" w:rsidR="00A7438B" w:rsidP="00A7438B" w:rsidRDefault="00A7438B" w14:paraId="135E58C4" wp14:textId="77777777">
      <w:pPr>
        <w:tabs>
          <w:tab w:val="left" w:pos="851"/>
        </w:tabs>
        <w:jc w:val="both"/>
        <w:rPr>
          <w:rFonts w:ascii="Arial" w:hAnsi="Arial" w:cs="Arial"/>
        </w:rPr>
      </w:pPr>
    </w:p>
    <w:p xmlns:wp14="http://schemas.microsoft.com/office/word/2010/wordml" w:rsidRPr="000D4CC3" w:rsidR="00A7438B" w:rsidP="00A7438B" w:rsidRDefault="00A7438B" w14:paraId="4EDBA908" wp14:textId="77777777">
      <w:pPr>
        <w:tabs>
          <w:tab w:val="left" w:pos="851"/>
        </w:tabs>
        <w:jc w:val="both"/>
        <w:rPr>
          <w:rFonts w:ascii="Arial" w:hAnsi="Arial" w:cs="Arial"/>
          <w:i/>
          <w:sz w:val="18"/>
          <w:szCs w:val="18"/>
        </w:rPr>
      </w:pPr>
      <w:r w:rsidRPr="000D4CC3">
        <w:rPr>
          <w:rFonts w:ascii="Wingdings" w:hAnsi="Wingdings" w:eastAsia="Wingdings" w:cs="Wingdings"/>
          <w:b/>
          <w:color w:val="66CCFF"/>
          <w:spacing w:val="-10"/>
        </w:rPr>
        <w:t></w:t>
      </w:r>
      <w:r w:rsidRPr="000D4CC3">
        <w:rPr>
          <w:rFonts w:ascii="Arial" w:hAnsi="Arial" w:eastAsia="Arial" w:cs="Arial"/>
          <w:spacing w:val="-10"/>
        </w:rPr>
        <w:t xml:space="preserve"> </w:t>
      </w:r>
      <w:r w:rsidRPr="000D4CC3">
        <w:rPr>
          <w:rFonts w:ascii="Arial" w:hAnsi="Arial" w:cs="Arial"/>
        </w:rPr>
        <w:t>Personne habilitée à donner les renseignements prévus à l’</w:t>
      </w:r>
      <w:hyperlink w:history="1" r:id="rId24">
        <w:r w:rsidRPr="000D4CC3">
          <w:rPr>
            <w:rStyle w:val="Lienhypertexte"/>
            <w:rFonts w:ascii="Arial" w:hAnsi="Arial" w:cs="Arial"/>
          </w:rPr>
          <w:t>article R. 2191-59</w:t>
        </w:r>
      </w:hyperlink>
      <w:r w:rsidRPr="000D4CC3">
        <w:rPr>
          <w:rFonts w:ascii="Arial" w:hAnsi="Arial" w:cs="Arial"/>
        </w:rPr>
        <w:t xml:space="preserve"> du code de la commande publique, auquel renvoie l’</w:t>
      </w:r>
      <w:hyperlink w:history="1" r:id="rId25">
        <w:r w:rsidRPr="000D4CC3">
          <w:rPr>
            <w:rStyle w:val="Lienhypertexte"/>
            <w:rFonts w:ascii="Arial" w:hAnsi="Arial" w:cs="Arial"/>
          </w:rPr>
          <w:t>article R. 2391-28</w:t>
        </w:r>
      </w:hyperlink>
      <w:r w:rsidRPr="000D4CC3">
        <w:rPr>
          <w:rFonts w:ascii="Arial" w:hAnsi="Arial" w:cs="Arial"/>
        </w:rPr>
        <w:t xml:space="preserve"> du même code</w:t>
      </w:r>
      <w:r w:rsidRPr="000D4CC3" w:rsidDel="003A7270">
        <w:rPr>
          <w:rFonts w:ascii="Arial" w:hAnsi="Arial" w:cs="Arial"/>
        </w:rPr>
        <w:t xml:space="preserve"> </w:t>
      </w:r>
      <w:r w:rsidRPr="000D4CC3">
        <w:rPr>
          <w:rFonts w:ascii="Arial" w:hAnsi="Arial" w:cs="Arial"/>
        </w:rPr>
        <w:t>(nantissements ou cessions de créances)</w:t>
      </w:r>
    </w:p>
    <w:p xmlns:wp14="http://schemas.microsoft.com/office/word/2010/wordml" w:rsidRPr="000D4CC3" w:rsidR="00D671B8" w:rsidP="00D671B8" w:rsidRDefault="00D671B8" w14:paraId="0715D27F" wp14:textId="77777777">
      <w:pPr>
        <w:numPr>
          <w:ilvl w:val="0"/>
          <w:numId w:val="1"/>
        </w:numPr>
        <w:ind w:left="0" w:firstLine="0"/>
        <w:rPr>
          <w:rFonts w:ascii="Arial" w:hAnsi="Arial" w:cs="Arial"/>
        </w:rPr>
      </w:pPr>
      <w:r w:rsidRPr="000D4CC3">
        <w:rPr>
          <w:rFonts w:ascii="Arial" w:hAnsi="Arial" w:cs="Arial"/>
        </w:rPr>
        <w:t xml:space="preserve">Madame Cristina MOROSAN, Directrice des Achats – </w:t>
      </w:r>
      <w:r w:rsidRPr="000D4CC3" w:rsidR="00570C92">
        <w:rPr>
          <w:rFonts w:ascii="Arial" w:hAnsi="Arial" w:cs="Arial"/>
        </w:rPr>
        <w:t>T</w:t>
      </w:r>
      <w:r w:rsidRPr="000D4CC3">
        <w:rPr>
          <w:rFonts w:ascii="Arial" w:hAnsi="Arial" w:cs="Arial"/>
        </w:rPr>
        <w:t>él. : 01.44.27.27.44</w:t>
      </w:r>
    </w:p>
    <w:p xmlns:wp14="http://schemas.microsoft.com/office/word/2010/wordml" w:rsidRPr="000D4CC3" w:rsidR="00D671B8" w:rsidP="00D671B8" w:rsidRDefault="00D671B8" w14:paraId="783DC25C" wp14:textId="77777777">
      <w:pPr>
        <w:numPr>
          <w:ilvl w:val="0"/>
          <w:numId w:val="1"/>
        </w:numPr>
        <w:ind w:left="0" w:firstLine="0"/>
        <w:rPr>
          <w:rFonts w:ascii="Arial" w:hAnsi="Arial" w:cs="Arial"/>
        </w:rPr>
      </w:pPr>
      <w:r w:rsidRPr="000D4CC3">
        <w:rPr>
          <w:rFonts w:ascii="Arial" w:hAnsi="Arial" w:cs="Arial"/>
        </w:rPr>
        <w:t>Adresse postale : 1, rue Victor Cousin – 75230 PARIS Cedex 5</w:t>
      </w:r>
    </w:p>
    <w:p xmlns:wp14="http://schemas.microsoft.com/office/word/2010/wordml" w:rsidRPr="000D4CC3" w:rsidR="00D671B8" w:rsidP="00D671B8" w:rsidRDefault="00D671B8" w14:paraId="147D3028" wp14:textId="77777777">
      <w:pPr>
        <w:numPr>
          <w:ilvl w:val="0"/>
          <w:numId w:val="1"/>
        </w:numPr>
        <w:ind w:left="0" w:firstLine="0"/>
        <w:rPr>
          <w:rFonts w:ascii="Arial" w:hAnsi="Arial" w:cs="Arial"/>
        </w:rPr>
      </w:pPr>
      <w:r w:rsidRPr="000D4CC3">
        <w:rPr>
          <w:rFonts w:ascii="Arial" w:hAnsi="Arial" w:cs="Arial"/>
        </w:rPr>
        <w:t>Adresse physique : 18 rue de la Sorbonne, 75005 PARIS</w:t>
      </w:r>
    </w:p>
    <w:p xmlns:wp14="http://schemas.microsoft.com/office/word/2010/wordml" w:rsidRPr="000D4CC3" w:rsidR="00A7438B" w:rsidP="00A7438B" w:rsidRDefault="00A7438B" w14:paraId="62EBF9A1" wp14:textId="77777777">
      <w:pPr>
        <w:pStyle w:val="fcase2metab"/>
        <w:ind w:left="0" w:firstLine="0"/>
        <w:rPr>
          <w:rFonts w:ascii="Arial" w:hAnsi="Arial" w:cs="Arial"/>
        </w:rPr>
      </w:pPr>
    </w:p>
    <w:p xmlns:wp14="http://schemas.microsoft.com/office/word/2010/wordml" w:rsidRPr="000D4CC3" w:rsidR="00A7438B" w:rsidP="00A7438B" w:rsidRDefault="00A7438B" w14:paraId="54C5A37E" wp14:textId="77777777">
      <w:pPr>
        <w:tabs>
          <w:tab w:val="left" w:pos="720"/>
          <w:tab w:val="left" w:pos="851"/>
        </w:tabs>
        <w:jc w:val="both"/>
        <w:rPr>
          <w:rFonts w:ascii="Arial" w:hAnsi="Arial" w:cs="Arial"/>
          <w:i/>
          <w:iCs/>
          <w:sz w:val="18"/>
          <w:szCs w:val="18"/>
        </w:rPr>
      </w:pPr>
      <w:r w:rsidRPr="000D4CC3">
        <w:rPr>
          <w:rFonts w:ascii="Wingdings" w:hAnsi="Wingdings" w:eastAsia="Wingdings" w:cs="Wingdings"/>
          <w:b/>
          <w:color w:val="66CCFF"/>
          <w:spacing w:val="-10"/>
        </w:rPr>
        <w:t></w:t>
      </w:r>
      <w:r w:rsidRPr="000D4CC3">
        <w:rPr>
          <w:rFonts w:ascii="Arial" w:hAnsi="Arial" w:eastAsia="Arial" w:cs="Arial"/>
          <w:b/>
          <w:spacing w:val="-10"/>
        </w:rPr>
        <w:t xml:space="preserve"> </w:t>
      </w:r>
      <w:r w:rsidRPr="000D4CC3">
        <w:rPr>
          <w:rFonts w:ascii="Arial" w:hAnsi="Arial" w:cs="Arial"/>
        </w:rPr>
        <w:t>Désignation, adresse, numéro de téléphone du comptable assignataire</w:t>
      </w:r>
    </w:p>
    <w:p xmlns:wp14="http://schemas.microsoft.com/office/word/2010/wordml" w:rsidRPr="000D4CC3" w:rsidR="00777E87" w:rsidP="00A7438B" w:rsidRDefault="00A7438B" w14:paraId="65B8147E" wp14:textId="77777777">
      <w:pPr>
        <w:pStyle w:val="Titre1"/>
        <w:tabs>
          <w:tab w:val="left" w:pos="567"/>
          <w:tab w:val="left" w:pos="851"/>
        </w:tabs>
        <w:ind w:left="0"/>
        <w:jc w:val="both"/>
        <w:rPr>
          <w:rFonts w:ascii="Century Gothic" w:hAnsi="Century Gothic"/>
          <w:b w:val="0"/>
          <w:bCs/>
        </w:rPr>
      </w:pPr>
      <w:r w:rsidRPr="000D4CC3">
        <w:rPr>
          <w:rFonts w:ascii="Arial" w:hAnsi="Arial" w:cs="Arial"/>
          <w:bCs/>
        </w:rPr>
        <w:t>L’agent comptable de Sorbonne Université : Monsieur HOARAU – Tour Zamansky – Boîte Courrier 710 - 4 Place Jussieu – 75005 Paris Cedex 05</w:t>
      </w:r>
    </w:p>
    <w:p xmlns:wp14="http://schemas.microsoft.com/office/word/2010/wordml" w:rsidRPr="000D4CC3" w:rsidR="009B1CD0" w:rsidP="009B45B9" w:rsidRDefault="009B1CD0" w14:paraId="0C6C2CD5" wp14:textId="77777777">
      <w:pPr>
        <w:pStyle w:val="fcase2metab"/>
        <w:rPr>
          <w:rFonts w:ascii="Arial" w:hAnsi="Arial" w:cs="Arial"/>
        </w:rPr>
      </w:pPr>
    </w:p>
    <w:p xmlns:wp14="http://schemas.microsoft.com/office/word/2010/wordml" w:rsidR="00777E87" w:rsidP="00777E87" w:rsidRDefault="00777E87" w14:paraId="07A39D8A" wp14:textId="77777777">
      <w:pPr>
        <w:pStyle w:val="fcase2metab"/>
        <w:rPr>
          <w:rFonts w:ascii="Arial" w:hAnsi="Arial" w:cs="Arial"/>
        </w:rPr>
      </w:pPr>
      <w:r w:rsidRPr="000D4CC3">
        <w:rPr>
          <w:rFonts w:ascii="Wingdings" w:hAnsi="Wingdings" w:eastAsia="Wingdings" w:cs="Wingdings"/>
          <w:b/>
          <w:strike/>
          <w:color w:val="66CCFF"/>
          <w:spacing w:val="-10"/>
        </w:rPr>
        <w:t></w:t>
      </w:r>
      <w:r w:rsidRPr="000D4CC3">
        <w:rPr>
          <w:rFonts w:ascii="Arial" w:hAnsi="Arial" w:eastAsia="Arial" w:cs="Arial"/>
          <w:b/>
        </w:rPr>
        <w:t xml:space="preserve">  </w:t>
      </w:r>
      <w:r w:rsidRPr="000D4CC3">
        <w:rPr>
          <w:rFonts w:ascii="Arial" w:hAnsi="Arial" w:cs="Arial"/>
        </w:rPr>
        <w:t>Imputation budgétaire :</w:t>
      </w:r>
    </w:p>
    <w:p xmlns:wp14="http://schemas.microsoft.com/office/word/2010/wordml" w:rsidR="001D1E4E" w:rsidP="00777E87" w:rsidRDefault="001D1E4E" w14:paraId="709E88E4" wp14:textId="77777777">
      <w:pPr>
        <w:pStyle w:val="fcase2metab"/>
        <w:rPr>
          <w:rFonts w:ascii="Arial" w:hAnsi="Arial" w:cs="Arial"/>
        </w:rPr>
      </w:pPr>
    </w:p>
    <w:p xmlns:wp14="http://schemas.microsoft.com/office/word/2010/wordml" w:rsidRPr="002045CA" w:rsidR="00EB180B" w:rsidP="00777E87" w:rsidRDefault="00EB180B" w14:paraId="508C98E9" wp14:textId="77777777">
      <w:pPr>
        <w:pStyle w:val="fcase2metab"/>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xmlns:wp14="http://schemas.microsoft.com/office/word/2010/wordml" w:rsidRPr="00835D2B" w:rsidR="00777E87" w:rsidTr="00346B21" w14:paraId="17E1CAA3" wp14:textId="77777777">
        <w:tblPrEx>
          <w:tblCellMar>
            <w:top w:w="0" w:type="dxa"/>
            <w:bottom w:w="0" w:type="dxa"/>
          </w:tblCellMar>
        </w:tblPrEx>
        <w:tc>
          <w:tcPr>
            <w:tcW w:w="10277" w:type="dxa"/>
            <w:tcBorders>
              <w:top w:val="nil"/>
              <w:left w:val="nil"/>
              <w:bottom w:val="nil"/>
              <w:right w:val="nil"/>
            </w:tcBorders>
            <w:shd w:val="solid" w:color="66CCFF" w:fill="auto"/>
          </w:tcPr>
          <w:p w:rsidRPr="00835D2B" w:rsidR="00777E87" w:rsidP="00346B21" w:rsidRDefault="00777E87" w14:paraId="1253B3E4" wp14:textId="77777777">
            <w:pPr>
              <w:tabs>
                <w:tab w:val="left" w:pos="-142"/>
                <w:tab w:val="left" w:pos="4111"/>
              </w:tabs>
              <w:suppressAutoHyphens w:val="0"/>
              <w:jc w:val="both"/>
              <w:rPr>
                <w:rFonts w:ascii="Arial" w:hAnsi="Arial" w:cs="Arial"/>
                <w:b/>
                <w:bCs/>
                <w:sz w:val="22"/>
                <w:szCs w:val="22"/>
                <w:lang w:eastAsia="fr-FR"/>
              </w:rPr>
            </w:pPr>
            <w:r w:rsidRPr="00835D2B">
              <w:rPr>
                <w:rFonts w:ascii="Arial" w:hAnsi="Arial" w:cs="Arial"/>
                <w:lang w:eastAsia="fr-FR"/>
              </w:rPr>
              <w:br w:type="page"/>
            </w:r>
            <w:r w:rsidRPr="00835D2B">
              <w:rPr>
                <w:rFonts w:ascii="Arial" w:hAnsi="Arial" w:cs="Arial"/>
                <w:lang w:eastAsia="fr-FR"/>
              </w:rPr>
              <w:br w:type="page"/>
            </w:r>
            <w:r w:rsidRPr="00835D2B">
              <w:rPr>
                <w:rFonts w:ascii="Arial" w:hAnsi="Arial" w:cs="Arial"/>
                <w:b/>
                <w:bCs/>
                <w:sz w:val="22"/>
                <w:szCs w:val="22"/>
                <w:lang w:eastAsia="fr-FR"/>
              </w:rPr>
              <w:t xml:space="preserve">E - </w:t>
            </w:r>
            <w:r w:rsidRPr="006A1BB7" w:rsidR="00B22D4E">
              <w:rPr>
                <w:rFonts w:ascii="Arial" w:hAnsi="Arial" w:cs="Arial"/>
                <w:b/>
                <w:bCs/>
                <w:sz w:val="22"/>
                <w:szCs w:val="22"/>
                <w:lang w:eastAsia="fr-FR"/>
              </w:rPr>
              <w:t>Décision du pouvoir adjudicateur (à remplir uniqueme</w:t>
            </w:r>
            <w:r w:rsidR="00B22D4E">
              <w:rPr>
                <w:rFonts w:ascii="Arial" w:hAnsi="Arial" w:cs="Arial"/>
                <w:b/>
                <w:bCs/>
                <w:sz w:val="22"/>
                <w:szCs w:val="22"/>
                <w:lang w:eastAsia="fr-FR"/>
              </w:rPr>
              <w:t>nt par le pouvoir adjudicateur)</w:t>
            </w:r>
          </w:p>
        </w:tc>
      </w:tr>
    </w:tbl>
    <w:p xmlns:wp14="http://schemas.microsoft.com/office/word/2010/wordml" w:rsidR="00D671B8" w:rsidP="00AE0425" w:rsidRDefault="00D671B8" w14:paraId="779F8E76" wp14:textId="77777777">
      <w:pPr>
        <w:suppressAutoHyphens w:val="0"/>
        <w:rPr>
          <w:rFonts w:ascii="Arial" w:hAnsi="Arial" w:cs="Arial"/>
          <w:bCs/>
          <w:lang w:eastAsia="fr-FR"/>
        </w:rPr>
      </w:pPr>
    </w:p>
    <w:p xmlns:wp14="http://schemas.microsoft.com/office/word/2010/wordml" w:rsidRPr="0073350C" w:rsidR="00B22D4E" w:rsidP="00AE0425" w:rsidRDefault="00B22D4E" w14:paraId="7EFB8282" wp14:textId="77777777">
      <w:pPr>
        <w:suppressAutoHyphens w:val="0"/>
        <w:rPr>
          <w:rFonts w:ascii="Arial" w:hAnsi="Arial" w:cs="Arial"/>
          <w:bCs/>
          <w:lang w:eastAsia="fr-FR"/>
        </w:rPr>
      </w:pPr>
      <w:r w:rsidRPr="0073350C">
        <w:rPr>
          <w:rFonts w:ascii="Arial" w:hAnsi="Arial" w:cs="Arial"/>
          <w:bCs/>
          <w:lang w:eastAsia="fr-FR"/>
        </w:rPr>
        <w:t>La présente offre est acceptée</w:t>
      </w:r>
      <w:r w:rsidR="0073350C">
        <w:rPr>
          <w:rFonts w:ascii="Arial" w:hAnsi="Arial" w:cs="Arial"/>
          <w:bCs/>
          <w:lang w:eastAsia="fr-FR"/>
        </w:rPr>
        <w:t>.</w:t>
      </w:r>
    </w:p>
    <w:p xmlns:wp14="http://schemas.microsoft.com/office/word/2010/wordml" w:rsidRPr="0073350C" w:rsidR="001D1E4E" w:rsidP="00AE0425" w:rsidRDefault="001D1E4E" w14:paraId="7818863E" wp14:textId="77777777">
      <w:pPr>
        <w:suppressAutoHyphens w:val="0"/>
        <w:rPr>
          <w:rFonts w:ascii="Arial" w:hAnsi="Arial" w:cs="Arial"/>
          <w:bCs/>
          <w:lang w:eastAsia="fr-FR"/>
        </w:rPr>
      </w:pPr>
    </w:p>
    <w:p xmlns:wp14="http://schemas.microsoft.com/office/word/2010/wordml" w:rsidRPr="0073350C" w:rsidR="00B22D4E" w:rsidP="00BE15AD" w:rsidRDefault="00B22D4E" w14:paraId="54F9AE05" wp14:textId="77777777">
      <w:pPr>
        <w:suppressAutoHyphens w:val="0"/>
        <w:ind w:left="284"/>
        <w:jc w:val="both"/>
        <w:rPr>
          <w:rFonts w:ascii="Arial" w:hAnsi="Arial" w:cs="Arial"/>
          <w:lang w:eastAsia="fr-FR"/>
        </w:rPr>
      </w:pPr>
      <w:r w:rsidRPr="0073350C">
        <w:rPr>
          <w:rFonts w:ascii="Arial" w:hAnsi="Arial" w:cs="Arial"/>
        </w:rPr>
        <w:t xml:space="preserve">   </w:t>
      </w:r>
    </w:p>
    <w:p xmlns:wp14="http://schemas.microsoft.com/office/word/2010/wordml" w:rsidRPr="0073350C" w:rsidR="00B22D4E" w:rsidP="00AE0425" w:rsidRDefault="00B22D4E" w14:paraId="7D395BED" wp14:textId="77777777">
      <w:pPr>
        <w:tabs>
          <w:tab w:val="left" w:pos="851"/>
          <w:tab w:val="left" w:pos="5245"/>
          <w:tab w:val="left" w:pos="7371"/>
          <w:tab w:val="left" w:pos="7655"/>
        </w:tabs>
        <w:jc w:val="both"/>
        <w:rPr>
          <w:rFonts w:ascii="Arial" w:hAnsi="Arial" w:cs="Arial"/>
        </w:rPr>
      </w:pPr>
      <w:r w:rsidRPr="0073350C">
        <w:rPr>
          <w:rFonts w:ascii="Arial" w:hAnsi="Arial" w:cs="Arial"/>
        </w:rPr>
        <w:tab/>
      </w:r>
      <w:r w:rsidRPr="0073350C">
        <w:rPr>
          <w:rFonts w:ascii="Arial" w:hAnsi="Arial" w:cs="Arial"/>
        </w:rPr>
        <w:tab/>
      </w:r>
      <w:r w:rsidRPr="0073350C">
        <w:rPr>
          <w:rFonts w:ascii="Arial" w:hAnsi="Arial" w:cs="Arial"/>
        </w:rPr>
        <w:t xml:space="preserve">                               A Paris, le …………………</w:t>
      </w:r>
    </w:p>
    <w:p xmlns:wp14="http://schemas.microsoft.com/office/word/2010/wordml" w:rsidRPr="0073350C" w:rsidR="00B22D4E" w:rsidP="00AE0425" w:rsidRDefault="00B22D4E" w14:paraId="44F69B9A" wp14:textId="77777777">
      <w:pPr>
        <w:jc w:val="right"/>
        <w:rPr>
          <w:rFonts w:ascii="Arial" w:hAnsi="Arial" w:cs="Arial"/>
        </w:rPr>
      </w:pPr>
    </w:p>
    <w:p xmlns:wp14="http://schemas.microsoft.com/office/word/2010/wordml" w:rsidRPr="00910148" w:rsidR="00B22D4E" w:rsidP="00D671B8" w:rsidRDefault="00DD64FD" w14:paraId="365648B5" wp14:textId="77777777">
      <w:pPr>
        <w:ind w:left="6237"/>
        <w:rPr>
          <w:rFonts w:ascii="Arial" w:hAnsi="Arial" w:cs="Arial"/>
        </w:rPr>
      </w:pPr>
      <w:r w:rsidRPr="0073350C">
        <w:rPr>
          <w:rFonts w:ascii="Arial" w:hAnsi="Arial" w:cs="Arial"/>
        </w:rPr>
        <w:t>Pour la</w:t>
      </w:r>
      <w:r w:rsidRPr="0073350C" w:rsidR="00B22D4E">
        <w:rPr>
          <w:rFonts w:ascii="Arial" w:hAnsi="Arial" w:cs="Arial"/>
        </w:rPr>
        <w:t xml:space="preserve"> président</w:t>
      </w:r>
      <w:r w:rsidRPr="0073350C">
        <w:rPr>
          <w:rFonts w:ascii="Arial" w:hAnsi="Arial" w:cs="Arial"/>
        </w:rPr>
        <w:t>e</w:t>
      </w:r>
      <w:r w:rsidRPr="0073350C" w:rsidR="00B22D4E">
        <w:rPr>
          <w:rFonts w:ascii="Arial" w:hAnsi="Arial" w:cs="Arial"/>
        </w:rPr>
        <w:t xml:space="preserve"> de Sorbonne Université</w:t>
      </w:r>
      <w:r w:rsidRPr="0073350C" w:rsidR="00D671B8">
        <w:rPr>
          <w:rFonts w:ascii="Arial" w:hAnsi="Arial" w:cs="Arial"/>
        </w:rPr>
        <w:t xml:space="preserve"> et par délégation</w:t>
      </w:r>
      <w:r w:rsidRPr="00910148" w:rsidR="00B22D4E">
        <w:rPr>
          <w:rFonts w:ascii="Arial" w:hAnsi="Arial" w:cs="Arial"/>
        </w:rPr>
        <w:t xml:space="preserve">  </w:t>
      </w:r>
    </w:p>
    <w:sectPr w:rsidRPr="00910148" w:rsidR="00B22D4E">
      <w:type w:val="continuous"/>
      <w:pgSz w:w="11906" w:h="16838" w:orient="portrait"/>
      <w:pgMar w:top="454" w:right="851" w:bottom="736" w:left="851" w:header="720" w:footer="680" w:gutter="0"/>
      <w:cols w:space="720"/>
      <w:docGrid w:linePitch="360"/>
      <w:headerReference w:type="default" r:id="R3b88646521774a4a"/>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xmlns:wp14="http://schemas.microsoft.com/office/word/2010/wordml" w:rsidR="001F4ECA" w:rsidRDefault="001F4ECA" w14:paraId="6F8BD81B" wp14:textId="77777777">
      <w:r>
        <w:separator/>
      </w:r>
    </w:p>
  </w:endnote>
  <w:endnote w:type="continuationSeparator" w:id="0">
    <w:p xmlns:wp14="http://schemas.microsoft.com/office/word/2010/wordml" w:rsidR="001F4ECA" w:rsidRDefault="001F4ECA" w14:paraId="2613E9C1"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panose1 w:val="020B0503020202020204"/>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A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xmlns:wp14="http://schemas.microsoft.com/office/word/2010/wordml" w:rsidR="009B1CD0" w:rsidTr="56467280" w14:paraId="4BAC59B3" wp14:textId="77777777">
      <w:trPr>
        <w:tblHeader/>
      </w:trPr>
      <w:tc>
        <w:tcPr>
          <w:tcW w:w="2906" w:type="dxa"/>
          <w:shd w:val="clear" w:color="auto" w:fill="66CCFF"/>
          <w:tcMar/>
        </w:tcPr>
        <w:p w:rsidR="009B1CD0" w:rsidP="009B45B9" w:rsidRDefault="00E47798" w14:paraId="09CBFBAE" wp14:textId="77777777">
          <w:pPr>
            <w:ind w:right="-638"/>
            <w:rPr>
              <w:rFonts w:ascii="Arial" w:hAnsi="Arial" w:cs="Arial"/>
              <w:b/>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p w:rsidR="004D43FD" w:rsidP="009B45B9" w:rsidRDefault="004D43FD" w14:paraId="43D6B1D6" wp14:textId="77777777">
          <w:pPr>
            <w:ind w:right="-638"/>
            <w:rPr>
              <w:rFonts w:ascii="Arial" w:hAnsi="Arial" w:cs="Arial"/>
              <w:b/>
              <w:i/>
            </w:rPr>
          </w:pPr>
        </w:p>
      </w:tc>
      <w:tc>
        <w:tcPr>
          <w:tcW w:w="5528" w:type="dxa"/>
          <w:shd w:val="clear" w:color="auto" w:fill="66CCFF"/>
          <w:tcMar/>
        </w:tcPr>
        <w:p w:rsidRPr="00777E87" w:rsidR="009B1CD0" w:rsidP="56467280" w:rsidRDefault="00A7438B" w14:paraId="64E94A30" wp14:textId="7F2FD785">
          <w:pPr>
            <w:pStyle w:val="Normal"/>
            <w:ind w:right="-638"/>
            <w:rPr>
              <w:rFonts w:ascii="Century Gothic" w:hAnsi="Century Gothic" w:eastAsia="Times New Roman" w:cs="Univers"/>
              <w:b w:val="1"/>
              <w:bCs w:val="1"/>
              <w:i w:val="1"/>
              <w:iCs w:val="1"/>
              <w:noProof w:val="0"/>
              <w:sz w:val="18"/>
              <w:szCs w:val="18"/>
              <w:lang w:val="fr-FR"/>
            </w:rPr>
          </w:pPr>
          <w:r w:rsidRPr="56467280" w:rsidR="56467280">
            <w:rPr>
              <w:rFonts w:ascii="Century Gothic" w:hAnsi="Century Gothic"/>
              <w:b w:val="1"/>
              <w:bCs w:val="1"/>
              <w:i w:val="1"/>
              <w:iCs w:val="1"/>
              <w:sz w:val="18"/>
              <w:szCs w:val="18"/>
            </w:rPr>
            <w:t xml:space="preserve">                    </w:t>
          </w:r>
          <w:r w:rsidRPr="56467280" w:rsidR="56467280">
            <w:rPr>
              <w:rFonts w:ascii="Century Gothic" w:hAnsi="Century Gothic" w:eastAsia="Times New Roman" w:cs="Univers"/>
              <w:b w:val="1"/>
              <w:bCs w:val="1"/>
              <w:i w:val="1"/>
              <w:iCs w:val="1"/>
              <w:noProof w:val="0"/>
              <w:sz w:val="18"/>
              <w:szCs w:val="18"/>
              <w:lang w:val="fr-FR"/>
            </w:rPr>
            <w:t>SU_2025_TX_MOB_CI</w:t>
          </w:r>
        </w:p>
      </w:tc>
      <w:tc>
        <w:tcPr>
          <w:tcW w:w="896" w:type="dxa"/>
          <w:shd w:val="clear" w:color="auto" w:fill="66CCFF"/>
          <w:tcMar/>
        </w:tcPr>
        <w:p w:rsidR="009B1CD0" w:rsidRDefault="009B1CD0" w14:paraId="79A65CE1" wp14:textId="77777777">
          <w:pPr>
            <w:tabs>
              <w:tab w:val="center" w:pos="1366"/>
              <w:tab w:val="right" w:pos="2733"/>
            </w:tabs>
          </w:pPr>
          <w:r>
            <w:rPr>
              <w:rFonts w:ascii="Arial" w:hAnsi="Arial" w:cs="Arial"/>
              <w:b/>
            </w:rPr>
            <w:t xml:space="preserve">Page : </w:t>
          </w:r>
        </w:p>
      </w:tc>
      <w:tc>
        <w:tcPr>
          <w:tcW w:w="567" w:type="dxa"/>
          <w:shd w:val="clear" w:color="auto" w:fill="66CCFF"/>
          <w:tcMar/>
        </w:tcPr>
        <w:p w:rsidR="009B1CD0" w:rsidRDefault="009B1CD0" w14:paraId="74E21C83" wp14:textId="77777777">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03AAE">
            <w:rPr>
              <w:rStyle w:val="Numrodepage"/>
              <w:rFonts w:cs="Arial"/>
              <w:b/>
              <w:noProof/>
            </w:rPr>
            <w:t>2</w:t>
          </w:r>
          <w:r>
            <w:rPr>
              <w:rStyle w:val="Numrodepage"/>
              <w:rFonts w:cs="Arial"/>
              <w:b/>
            </w:rPr>
            <w:fldChar w:fldCharType="end"/>
          </w:r>
        </w:p>
      </w:tc>
      <w:tc>
        <w:tcPr>
          <w:tcW w:w="165" w:type="dxa"/>
          <w:shd w:val="clear" w:color="auto" w:fill="66CCFF"/>
          <w:tcMar/>
        </w:tcPr>
        <w:p w:rsidR="009B1CD0" w:rsidRDefault="009B1CD0" w14:paraId="6918C9D9" wp14:textId="77777777">
          <w:pPr>
            <w:jc w:val="center"/>
          </w:pPr>
          <w:r>
            <w:rPr>
              <w:rFonts w:ascii="Arial" w:hAnsi="Arial" w:cs="Arial"/>
              <w:b/>
            </w:rPr>
            <w:t>/</w:t>
          </w:r>
        </w:p>
      </w:tc>
      <w:tc>
        <w:tcPr>
          <w:tcW w:w="544" w:type="dxa"/>
          <w:shd w:val="clear" w:color="auto" w:fill="66CCFF"/>
          <w:tcMar/>
        </w:tcPr>
        <w:p w:rsidR="009B1CD0" w:rsidRDefault="009B1CD0" w14:paraId="7D01E5C2" wp14:textId="77777777">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03AAE">
            <w:rPr>
              <w:rStyle w:val="Numrodepage"/>
              <w:rFonts w:cs="Arial"/>
              <w:b/>
              <w:noProof/>
            </w:rPr>
            <w:t>6</w:t>
          </w:r>
          <w:r>
            <w:rPr>
              <w:rStyle w:val="Numrodepage"/>
              <w:rFonts w:cs="Arial"/>
              <w:b/>
            </w:rPr>
            <w:fldChar w:fldCharType="end"/>
          </w:r>
        </w:p>
      </w:tc>
    </w:tr>
  </w:tbl>
  <w:p xmlns:wp14="http://schemas.microsoft.com/office/word/2010/wordml" w:rsidR="009B1CD0" w:rsidRDefault="009B1CD0" w14:paraId="17DBC151" wp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xmlns:wp14="http://schemas.microsoft.com/office/word/2010/wordml" w:rsidR="001F4ECA" w:rsidRDefault="001F4ECA" w14:paraId="5F07D11E" wp14:textId="77777777">
      <w:r>
        <w:separator/>
      </w:r>
    </w:p>
  </w:footnote>
  <w:footnote w:type="continuationSeparator" w:id="0">
    <w:p xmlns:wp14="http://schemas.microsoft.com/office/word/2010/wordml" w:rsidR="001F4ECA" w:rsidRDefault="001F4ECA" w14:paraId="41508A3C" wp14:textId="77777777">
      <w:r>
        <w:continuationSeparator/>
      </w:r>
    </w:p>
  </w:footnote>
  <w:footnote w:id="1">
    <w:p xmlns:wp14="http://schemas.microsoft.com/office/word/2010/wordml" w:rsidR="00A7438B" w:rsidP="00A7438B" w:rsidRDefault="00A7438B" w14:paraId="1CE3E06B" wp14:textId="77777777">
      <w:pPr>
        <w:pStyle w:val="Notedebasdepage"/>
      </w:pPr>
      <w:r>
        <w:rPr>
          <w:rStyle w:val="Caractresdenotedebasdepage"/>
          <w:rFonts w:ascii="Arial" w:hAnsi="Arial"/>
        </w:rPr>
        <w:footnoteRef/>
      </w:r>
      <w:r>
        <w:rPr>
          <w:rFonts w:ascii="Arial" w:hAnsi="Arial" w:eastAsia="Arial" w:cs="Arial"/>
          <w:sz w:val="16"/>
          <w:szCs w:val="16"/>
        </w:rPr>
        <w:tab/>
      </w:r>
      <w:r>
        <w:rPr>
          <w:rFonts w:ascii="Arial" w:hAnsi="Arial" w:eastAsia="Arial" w:cs="Arial"/>
          <w:sz w:val="16"/>
          <w:szCs w:val="16"/>
        </w:rPr>
        <w:t xml:space="preserve"> </w:t>
      </w:r>
      <w:r>
        <w:rPr>
          <w:rFonts w:ascii="Arial" w:hAnsi="Arial" w:cs="Arial"/>
          <w:sz w:val="16"/>
          <w:szCs w:val="16"/>
        </w:rPr>
        <w:t>Formulaire non obligatoire disponible, avec sa notice explicative, sur le site du ministère chargé de l’économie.</w:t>
      </w:r>
    </w:p>
  </w:footnote>
</w:footnotes>
</file>

<file path=word/header.xml><?xml version="1.0" encoding="utf-8"?>
<w:hdr xmlns:w14="http://schemas.microsoft.com/office/word/2010/wordml" xmlns:w="http://schemas.openxmlformats.org/wordprocessingml/2006/main">
  <w:tbl>
    <w:tblPr>
      <w:tblStyle w:val="TableauNormal"/>
      <w:bidiVisual w:val="0"/>
      <w:tblW w:w="0" w:type="auto"/>
      <w:tblLayout w:type="fixed"/>
      <w:tblLook w:val="06A0" w:firstRow="1" w:lastRow="0" w:firstColumn="1" w:lastColumn="0" w:noHBand="1" w:noVBand="1"/>
    </w:tblPr>
    <w:tblGrid>
      <w:gridCol w:w="3400"/>
      <w:gridCol w:w="3400"/>
      <w:gridCol w:w="3400"/>
    </w:tblGrid>
    <w:tr w:rsidR="56467280" w:rsidTr="56467280" w14:paraId="1585D547">
      <w:trPr>
        <w:trHeight w:val="300"/>
      </w:trPr>
      <w:tc>
        <w:tcPr>
          <w:tcW w:w="3400" w:type="dxa"/>
          <w:tcMar/>
        </w:tcPr>
        <w:p w:rsidR="56467280" w:rsidP="56467280" w:rsidRDefault="56467280" w14:paraId="4CAE6A06" w14:textId="0A2AEBA6">
          <w:pPr>
            <w:pStyle w:val="En-tte"/>
            <w:bidi w:val="0"/>
            <w:ind w:left="-115"/>
            <w:jc w:val="left"/>
          </w:pPr>
        </w:p>
      </w:tc>
      <w:tc>
        <w:tcPr>
          <w:tcW w:w="3400" w:type="dxa"/>
          <w:tcMar/>
        </w:tcPr>
        <w:p w:rsidR="56467280" w:rsidP="56467280" w:rsidRDefault="56467280" w14:paraId="60C56AD7" w14:textId="395051B2">
          <w:pPr>
            <w:pStyle w:val="En-tte"/>
            <w:bidi w:val="0"/>
            <w:jc w:val="center"/>
          </w:pPr>
        </w:p>
      </w:tc>
      <w:tc>
        <w:tcPr>
          <w:tcW w:w="3400" w:type="dxa"/>
          <w:tcMar/>
        </w:tcPr>
        <w:p w:rsidR="56467280" w:rsidP="56467280" w:rsidRDefault="56467280" w14:paraId="55B8970C" w14:textId="5B42ACC8">
          <w:pPr>
            <w:pStyle w:val="En-tte"/>
            <w:bidi w:val="0"/>
            <w:ind w:right="-115"/>
            <w:jc w:val="right"/>
          </w:pPr>
        </w:p>
      </w:tc>
    </w:tr>
  </w:tbl>
  <w:p w:rsidR="56467280" w:rsidP="56467280" w:rsidRDefault="56467280" w14:paraId="0EB03F79" w14:textId="1D9915F6">
    <w:pPr>
      <w:pStyle w:val="En-tte"/>
      <w:bidi w:val="0"/>
    </w:pPr>
  </w:p>
</w:hdr>
</file>

<file path=word/header2.xml><?xml version="1.0" encoding="utf-8"?>
<w:hdr xmlns:w14="http://schemas.microsoft.com/office/word/2010/wordml" xmlns:w="http://schemas.openxmlformats.org/wordprocessingml/2006/main">
  <w:tbl>
    <w:tblPr>
      <w:tblStyle w:val="TableauNormal"/>
      <w:bidiVisual w:val="0"/>
      <w:tblW w:w="0" w:type="auto"/>
      <w:tblLayout w:type="fixed"/>
      <w:tblLook w:val="06A0" w:firstRow="1" w:lastRow="0" w:firstColumn="1" w:lastColumn="0" w:noHBand="1" w:noVBand="1"/>
    </w:tblPr>
    <w:tblGrid>
      <w:gridCol w:w="3400"/>
      <w:gridCol w:w="3400"/>
      <w:gridCol w:w="3400"/>
    </w:tblGrid>
    <w:tr w:rsidR="56467280" w:rsidTr="56467280" w14:paraId="5505CE5B">
      <w:trPr>
        <w:trHeight w:val="300"/>
      </w:trPr>
      <w:tc>
        <w:tcPr>
          <w:tcW w:w="3400" w:type="dxa"/>
          <w:tcMar/>
        </w:tcPr>
        <w:p w:rsidR="56467280" w:rsidP="56467280" w:rsidRDefault="56467280" w14:paraId="321A8B06" w14:textId="6723CA00">
          <w:pPr>
            <w:pStyle w:val="En-tte"/>
            <w:bidi w:val="0"/>
            <w:ind w:left="-115"/>
            <w:jc w:val="left"/>
          </w:pPr>
        </w:p>
      </w:tc>
      <w:tc>
        <w:tcPr>
          <w:tcW w:w="3400" w:type="dxa"/>
          <w:tcMar/>
        </w:tcPr>
        <w:p w:rsidR="56467280" w:rsidP="56467280" w:rsidRDefault="56467280" w14:paraId="71584A71" w14:textId="346C5CD7">
          <w:pPr>
            <w:pStyle w:val="En-tte"/>
            <w:bidi w:val="0"/>
            <w:jc w:val="center"/>
          </w:pPr>
        </w:p>
      </w:tc>
      <w:tc>
        <w:tcPr>
          <w:tcW w:w="3400" w:type="dxa"/>
          <w:tcMar/>
        </w:tcPr>
        <w:p w:rsidR="56467280" w:rsidP="56467280" w:rsidRDefault="56467280" w14:paraId="283A5C84" w14:textId="6A8FD53E">
          <w:pPr>
            <w:pStyle w:val="En-tte"/>
            <w:bidi w:val="0"/>
            <w:ind w:right="-115"/>
            <w:jc w:val="right"/>
          </w:pPr>
        </w:p>
      </w:tc>
    </w:tr>
  </w:tbl>
  <w:p w:rsidR="56467280" w:rsidP="56467280" w:rsidRDefault="56467280" w14:paraId="79CC3A4A" w14:textId="1BC821A9">
    <w:pPr>
      <w:pStyle w:val="En-tte"/>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3034C0D6"/>
    <w:lvl w:ilvl="0">
      <w:numFmt w:val="decimal"/>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3"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4" w15:restartNumberingAfterBreak="0">
    <w:nsid w:val="131A7F02"/>
    <w:multiLevelType w:val="hybridMultilevel"/>
    <w:tmpl w:val="6E14636A"/>
    <w:lvl w:ilvl="0" w:tplc="6D06DE38">
      <w:start w:val="101"/>
      <w:numFmt w:val="bullet"/>
      <w:lvlText w:val="-"/>
      <w:lvlJc w:val="left"/>
      <w:pPr>
        <w:ind w:left="720" w:hanging="360"/>
      </w:pPr>
      <w:rPr>
        <w:rFonts w:hint="default" w:ascii="Arial" w:hAnsi="Arial" w:eastAsia="Times New Roman"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5" w15:restartNumberingAfterBreak="0">
    <w:nsid w:val="1B3B5167"/>
    <w:multiLevelType w:val="hybridMultilevel"/>
    <w:tmpl w:val="EAB24CF4"/>
    <w:lvl w:ilvl="0" w:tplc="C5CE0DCE">
      <w:start w:val="3"/>
      <w:numFmt w:val="bullet"/>
      <w:lvlText w:val="-"/>
      <w:lvlJc w:val="left"/>
      <w:pPr>
        <w:ind w:left="1211" w:hanging="360"/>
      </w:pPr>
      <w:rPr>
        <w:rFonts w:hint="default" w:ascii="Arial" w:hAnsi="Arial" w:eastAsia="Times New Roman" w:cs="Arial"/>
      </w:rPr>
    </w:lvl>
    <w:lvl w:ilvl="1" w:tplc="040C0003" w:tentative="1">
      <w:start w:val="1"/>
      <w:numFmt w:val="bullet"/>
      <w:lvlText w:val="o"/>
      <w:lvlJc w:val="left"/>
      <w:pPr>
        <w:ind w:left="1931" w:hanging="360"/>
      </w:pPr>
      <w:rPr>
        <w:rFonts w:hint="default" w:ascii="Courier New" w:hAnsi="Courier New" w:cs="Courier New"/>
      </w:rPr>
    </w:lvl>
    <w:lvl w:ilvl="2" w:tplc="040C0005" w:tentative="1">
      <w:start w:val="1"/>
      <w:numFmt w:val="bullet"/>
      <w:lvlText w:val=""/>
      <w:lvlJc w:val="left"/>
      <w:pPr>
        <w:ind w:left="2651" w:hanging="360"/>
      </w:pPr>
      <w:rPr>
        <w:rFonts w:hint="default" w:ascii="Wingdings" w:hAnsi="Wingdings"/>
      </w:rPr>
    </w:lvl>
    <w:lvl w:ilvl="3" w:tplc="040C0001" w:tentative="1">
      <w:start w:val="1"/>
      <w:numFmt w:val="bullet"/>
      <w:lvlText w:val=""/>
      <w:lvlJc w:val="left"/>
      <w:pPr>
        <w:ind w:left="3371" w:hanging="360"/>
      </w:pPr>
      <w:rPr>
        <w:rFonts w:hint="default" w:ascii="Symbol" w:hAnsi="Symbol"/>
      </w:rPr>
    </w:lvl>
    <w:lvl w:ilvl="4" w:tplc="040C0003" w:tentative="1">
      <w:start w:val="1"/>
      <w:numFmt w:val="bullet"/>
      <w:lvlText w:val="o"/>
      <w:lvlJc w:val="left"/>
      <w:pPr>
        <w:ind w:left="4091" w:hanging="360"/>
      </w:pPr>
      <w:rPr>
        <w:rFonts w:hint="default" w:ascii="Courier New" w:hAnsi="Courier New" w:cs="Courier New"/>
      </w:rPr>
    </w:lvl>
    <w:lvl w:ilvl="5" w:tplc="040C0005" w:tentative="1">
      <w:start w:val="1"/>
      <w:numFmt w:val="bullet"/>
      <w:lvlText w:val=""/>
      <w:lvlJc w:val="left"/>
      <w:pPr>
        <w:ind w:left="4811" w:hanging="360"/>
      </w:pPr>
      <w:rPr>
        <w:rFonts w:hint="default" w:ascii="Wingdings" w:hAnsi="Wingdings"/>
      </w:rPr>
    </w:lvl>
    <w:lvl w:ilvl="6" w:tplc="040C0001" w:tentative="1">
      <w:start w:val="1"/>
      <w:numFmt w:val="bullet"/>
      <w:lvlText w:val=""/>
      <w:lvlJc w:val="left"/>
      <w:pPr>
        <w:ind w:left="5531" w:hanging="360"/>
      </w:pPr>
      <w:rPr>
        <w:rFonts w:hint="default" w:ascii="Symbol" w:hAnsi="Symbol"/>
      </w:rPr>
    </w:lvl>
    <w:lvl w:ilvl="7" w:tplc="040C0003" w:tentative="1">
      <w:start w:val="1"/>
      <w:numFmt w:val="bullet"/>
      <w:lvlText w:val="o"/>
      <w:lvlJc w:val="left"/>
      <w:pPr>
        <w:ind w:left="6251" w:hanging="360"/>
      </w:pPr>
      <w:rPr>
        <w:rFonts w:hint="default" w:ascii="Courier New" w:hAnsi="Courier New" w:cs="Courier New"/>
      </w:rPr>
    </w:lvl>
    <w:lvl w:ilvl="8" w:tplc="040C0005" w:tentative="1">
      <w:start w:val="1"/>
      <w:numFmt w:val="bullet"/>
      <w:lvlText w:val=""/>
      <w:lvlJc w:val="left"/>
      <w:pPr>
        <w:ind w:left="6971" w:hanging="360"/>
      </w:pPr>
      <w:rPr>
        <w:rFonts w:hint="default" w:ascii="Wingdings" w:hAnsi="Wingdings"/>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7" w15:restartNumberingAfterBreak="0">
    <w:nsid w:val="70412EA1"/>
    <w:multiLevelType w:val="hybridMultilevel"/>
    <w:tmpl w:val="24AE8650"/>
    <w:lvl w:ilvl="0" w:tplc="2618ED0A">
      <w:start w:val="2"/>
      <w:numFmt w:val="bullet"/>
      <w:lvlText w:val="-"/>
      <w:lvlJc w:val="left"/>
      <w:pPr>
        <w:ind w:left="720" w:hanging="360"/>
      </w:pPr>
      <w:rPr>
        <w:rFonts w:hint="default" w:ascii="Arial" w:hAnsi="Arial" w:eastAsia="Times New Roman"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num w:numId="1" w16cid:durableId="1546331864">
    <w:abstractNumId w:val="1"/>
  </w:num>
  <w:num w:numId="2" w16cid:durableId="1421869486">
    <w:abstractNumId w:val="2"/>
  </w:num>
  <w:num w:numId="3" w16cid:durableId="827526307">
    <w:abstractNumId w:val="3"/>
  </w:num>
  <w:num w:numId="4" w16cid:durableId="2023506881">
    <w:abstractNumId w:val="6"/>
  </w:num>
  <w:num w:numId="5" w16cid:durableId="216287755">
    <w:abstractNumId w:val="7"/>
  </w:num>
  <w:num w:numId="6" w16cid:durableId="1199203493">
    <w:abstractNumId w:val="4"/>
  </w:num>
  <w:num w:numId="7" w16cid:durableId="1195269274">
    <w:abstractNumId w:val="0"/>
    <w:lvlOverride w:ilvl="0">
      <w:lvl w:ilvl="0">
        <w:start w:val="1"/>
        <w:numFmt w:val="bullet"/>
        <w:lvlText w:val=""/>
        <w:legacy w:legacy="1" w:legacySpace="0" w:legacyIndent="170"/>
        <w:lvlJc w:val="left"/>
        <w:pPr>
          <w:ind w:left="1021" w:hanging="170"/>
        </w:pPr>
        <w:rPr>
          <w:rFonts w:hint="default" w:ascii="Symbol" w:hAnsi="Symbol"/>
          <w:sz w:val="18"/>
        </w:rPr>
      </w:lvl>
    </w:lvlOverride>
  </w:num>
  <w:num w:numId="8" w16cid:durableId="1433816572">
    <w:abstractNumId w:val="5"/>
  </w:num>
  <w:num w:numId="9" w16cid:durableId="1992978748">
    <w:abstractNumId w:val="2"/>
    <w:lvlOverride w:ilv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val="false"/>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10FEA"/>
    <w:rsid w:val="0001680E"/>
    <w:rsid w:val="000310AD"/>
    <w:rsid w:val="00036500"/>
    <w:rsid w:val="00046332"/>
    <w:rsid w:val="000730C1"/>
    <w:rsid w:val="00074FB8"/>
    <w:rsid w:val="000A2961"/>
    <w:rsid w:val="000A2E05"/>
    <w:rsid w:val="000C15BD"/>
    <w:rsid w:val="000D0AE6"/>
    <w:rsid w:val="000D3023"/>
    <w:rsid w:val="000D4CC3"/>
    <w:rsid w:val="000E0020"/>
    <w:rsid w:val="0011778A"/>
    <w:rsid w:val="00145CA6"/>
    <w:rsid w:val="00161841"/>
    <w:rsid w:val="00162168"/>
    <w:rsid w:val="00162CE8"/>
    <w:rsid w:val="0016381A"/>
    <w:rsid w:val="00166B56"/>
    <w:rsid w:val="00175F28"/>
    <w:rsid w:val="00176AF0"/>
    <w:rsid w:val="001A0662"/>
    <w:rsid w:val="001A384B"/>
    <w:rsid w:val="001B73C0"/>
    <w:rsid w:val="001C0B5E"/>
    <w:rsid w:val="001C40C0"/>
    <w:rsid w:val="001C733C"/>
    <w:rsid w:val="001D1E4E"/>
    <w:rsid w:val="001F2931"/>
    <w:rsid w:val="001F4ECA"/>
    <w:rsid w:val="00200A79"/>
    <w:rsid w:val="0021527A"/>
    <w:rsid w:val="0021797C"/>
    <w:rsid w:val="00225A1A"/>
    <w:rsid w:val="002361EE"/>
    <w:rsid w:val="0023671D"/>
    <w:rsid w:val="0024724F"/>
    <w:rsid w:val="002607B4"/>
    <w:rsid w:val="00261DA3"/>
    <w:rsid w:val="00270B26"/>
    <w:rsid w:val="00273332"/>
    <w:rsid w:val="002779A9"/>
    <w:rsid w:val="00283A70"/>
    <w:rsid w:val="002904AF"/>
    <w:rsid w:val="00293A85"/>
    <w:rsid w:val="00295A1C"/>
    <w:rsid w:val="00296E77"/>
    <w:rsid w:val="002B6139"/>
    <w:rsid w:val="002C2CA3"/>
    <w:rsid w:val="002C4B3E"/>
    <w:rsid w:val="002C693C"/>
    <w:rsid w:val="002C79D6"/>
    <w:rsid w:val="002F3141"/>
    <w:rsid w:val="002F526F"/>
    <w:rsid w:val="0031121E"/>
    <w:rsid w:val="00315301"/>
    <w:rsid w:val="00322DFE"/>
    <w:rsid w:val="00323B02"/>
    <w:rsid w:val="00327CCF"/>
    <w:rsid w:val="00332B12"/>
    <w:rsid w:val="00346B21"/>
    <w:rsid w:val="00354C04"/>
    <w:rsid w:val="00355591"/>
    <w:rsid w:val="003612C0"/>
    <w:rsid w:val="003662C6"/>
    <w:rsid w:val="00385E76"/>
    <w:rsid w:val="003A79B7"/>
    <w:rsid w:val="003B0015"/>
    <w:rsid w:val="003B2CDE"/>
    <w:rsid w:val="003D0AC4"/>
    <w:rsid w:val="003D3AD2"/>
    <w:rsid w:val="003D6491"/>
    <w:rsid w:val="0041284B"/>
    <w:rsid w:val="00426F9A"/>
    <w:rsid w:val="00431B77"/>
    <w:rsid w:val="0043706E"/>
    <w:rsid w:val="0044463E"/>
    <w:rsid w:val="0044597F"/>
    <w:rsid w:val="004519D8"/>
    <w:rsid w:val="00470D8A"/>
    <w:rsid w:val="004753EC"/>
    <w:rsid w:val="00494622"/>
    <w:rsid w:val="004A7169"/>
    <w:rsid w:val="004B7801"/>
    <w:rsid w:val="004C4E80"/>
    <w:rsid w:val="004C582B"/>
    <w:rsid w:val="004C5CCF"/>
    <w:rsid w:val="004D43FD"/>
    <w:rsid w:val="004E75A6"/>
    <w:rsid w:val="004F406C"/>
    <w:rsid w:val="00514DAF"/>
    <w:rsid w:val="0052263F"/>
    <w:rsid w:val="00524697"/>
    <w:rsid w:val="00532EC7"/>
    <w:rsid w:val="0053430F"/>
    <w:rsid w:val="00534B1C"/>
    <w:rsid w:val="005401CC"/>
    <w:rsid w:val="00541CA3"/>
    <w:rsid w:val="00541F25"/>
    <w:rsid w:val="005546A9"/>
    <w:rsid w:val="00570C92"/>
    <w:rsid w:val="00572D2E"/>
    <w:rsid w:val="00582CDA"/>
    <w:rsid w:val="005846FB"/>
    <w:rsid w:val="00586AB0"/>
    <w:rsid w:val="005926CA"/>
    <w:rsid w:val="0059627C"/>
    <w:rsid w:val="005A4A3B"/>
    <w:rsid w:val="005A4CB5"/>
    <w:rsid w:val="005A4DAB"/>
    <w:rsid w:val="005B37AA"/>
    <w:rsid w:val="005B456F"/>
    <w:rsid w:val="005C145C"/>
    <w:rsid w:val="005D4D9F"/>
    <w:rsid w:val="005E0A98"/>
    <w:rsid w:val="005E39BC"/>
    <w:rsid w:val="005F5539"/>
    <w:rsid w:val="0061068C"/>
    <w:rsid w:val="00616BC3"/>
    <w:rsid w:val="00642757"/>
    <w:rsid w:val="0064560F"/>
    <w:rsid w:val="0064698C"/>
    <w:rsid w:val="00650AFD"/>
    <w:rsid w:val="00660727"/>
    <w:rsid w:val="00667614"/>
    <w:rsid w:val="006748B4"/>
    <w:rsid w:val="0067619F"/>
    <w:rsid w:val="00690C5F"/>
    <w:rsid w:val="006B2D04"/>
    <w:rsid w:val="006C4338"/>
    <w:rsid w:val="006F3DF9"/>
    <w:rsid w:val="006F595F"/>
    <w:rsid w:val="006F7DAB"/>
    <w:rsid w:val="007060E5"/>
    <w:rsid w:val="00710FD6"/>
    <w:rsid w:val="0073350C"/>
    <w:rsid w:val="00757151"/>
    <w:rsid w:val="00764A0C"/>
    <w:rsid w:val="007756CD"/>
    <w:rsid w:val="00777E87"/>
    <w:rsid w:val="007909E0"/>
    <w:rsid w:val="0079785C"/>
    <w:rsid w:val="007D380F"/>
    <w:rsid w:val="007D7A65"/>
    <w:rsid w:val="007F055B"/>
    <w:rsid w:val="007F68A6"/>
    <w:rsid w:val="007F72D5"/>
    <w:rsid w:val="008026D6"/>
    <w:rsid w:val="00806BD5"/>
    <w:rsid w:val="00811CE9"/>
    <w:rsid w:val="00813C5C"/>
    <w:rsid w:val="00831846"/>
    <w:rsid w:val="0083205E"/>
    <w:rsid w:val="00844DAA"/>
    <w:rsid w:val="00851A30"/>
    <w:rsid w:val="00871C0B"/>
    <w:rsid w:val="008811AE"/>
    <w:rsid w:val="008A37B1"/>
    <w:rsid w:val="008B0070"/>
    <w:rsid w:val="008B2082"/>
    <w:rsid w:val="008F0070"/>
    <w:rsid w:val="00907633"/>
    <w:rsid w:val="009146A1"/>
    <w:rsid w:val="00933A62"/>
    <w:rsid w:val="00934503"/>
    <w:rsid w:val="00950CC7"/>
    <w:rsid w:val="00951147"/>
    <w:rsid w:val="0095673A"/>
    <w:rsid w:val="009638AA"/>
    <w:rsid w:val="0096739E"/>
    <w:rsid w:val="00981FB5"/>
    <w:rsid w:val="00982CF7"/>
    <w:rsid w:val="00983FF3"/>
    <w:rsid w:val="0099639D"/>
    <w:rsid w:val="009A5084"/>
    <w:rsid w:val="009A7BC3"/>
    <w:rsid w:val="009B1CD0"/>
    <w:rsid w:val="009B2249"/>
    <w:rsid w:val="009B45B9"/>
    <w:rsid w:val="009C53DE"/>
    <w:rsid w:val="009C786A"/>
    <w:rsid w:val="009D3BD6"/>
    <w:rsid w:val="009E5342"/>
    <w:rsid w:val="009F4780"/>
    <w:rsid w:val="00A03AAE"/>
    <w:rsid w:val="00A046F8"/>
    <w:rsid w:val="00A14ED7"/>
    <w:rsid w:val="00A32EE9"/>
    <w:rsid w:val="00A42D06"/>
    <w:rsid w:val="00A5261C"/>
    <w:rsid w:val="00A54FD1"/>
    <w:rsid w:val="00A614EF"/>
    <w:rsid w:val="00A6499B"/>
    <w:rsid w:val="00A7438B"/>
    <w:rsid w:val="00A81BAB"/>
    <w:rsid w:val="00A83E8F"/>
    <w:rsid w:val="00A9075B"/>
    <w:rsid w:val="00A92260"/>
    <w:rsid w:val="00AB239D"/>
    <w:rsid w:val="00AE0425"/>
    <w:rsid w:val="00AE7831"/>
    <w:rsid w:val="00B054DA"/>
    <w:rsid w:val="00B2166F"/>
    <w:rsid w:val="00B22D4E"/>
    <w:rsid w:val="00B50217"/>
    <w:rsid w:val="00B53365"/>
    <w:rsid w:val="00B61ACA"/>
    <w:rsid w:val="00B82E4E"/>
    <w:rsid w:val="00B86A16"/>
    <w:rsid w:val="00B87564"/>
    <w:rsid w:val="00B90BB7"/>
    <w:rsid w:val="00BA44E5"/>
    <w:rsid w:val="00BE15AD"/>
    <w:rsid w:val="00BE3588"/>
    <w:rsid w:val="00BE6078"/>
    <w:rsid w:val="00BF35E7"/>
    <w:rsid w:val="00BF6B38"/>
    <w:rsid w:val="00BFC670"/>
    <w:rsid w:val="00C44597"/>
    <w:rsid w:val="00C56D45"/>
    <w:rsid w:val="00C60ECF"/>
    <w:rsid w:val="00C856F9"/>
    <w:rsid w:val="00C91060"/>
    <w:rsid w:val="00C911FE"/>
    <w:rsid w:val="00CA32A7"/>
    <w:rsid w:val="00CC29D9"/>
    <w:rsid w:val="00CC73EB"/>
    <w:rsid w:val="00CD185D"/>
    <w:rsid w:val="00CD46CC"/>
    <w:rsid w:val="00CE5FF4"/>
    <w:rsid w:val="00D11CDA"/>
    <w:rsid w:val="00D165A4"/>
    <w:rsid w:val="00D44898"/>
    <w:rsid w:val="00D46BC7"/>
    <w:rsid w:val="00D64D56"/>
    <w:rsid w:val="00D671B8"/>
    <w:rsid w:val="00DB26FC"/>
    <w:rsid w:val="00DD21EB"/>
    <w:rsid w:val="00DD64FD"/>
    <w:rsid w:val="00DE2EC0"/>
    <w:rsid w:val="00E12930"/>
    <w:rsid w:val="00E251F3"/>
    <w:rsid w:val="00E32C3C"/>
    <w:rsid w:val="00E47798"/>
    <w:rsid w:val="00E57A45"/>
    <w:rsid w:val="00E62204"/>
    <w:rsid w:val="00E70611"/>
    <w:rsid w:val="00E8025C"/>
    <w:rsid w:val="00E8346D"/>
    <w:rsid w:val="00E840AA"/>
    <w:rsid w:val="00EB180B"/>
    <w:rsid w:val="00EC2095"/>
    <w:rsid w:val="00EC3303"/>
    <w:rsid w:val="00ED029B"/>
    <w:rsid w:val="00ED098F"/>
    <w:rsid w:val="00ED2124"/>
    <w:rsid w:val="00F0537E"/>
    <w:rsid w:val="00F14F85"/>
    <w:rsid w:val="00F21C7B"/>
    <w:rsid w:val="00F42D50"/>
    <w:rsid w:val="00F51624"/>
    <w:rsid w:val="00F66847"/>
    <w:rsid w:val="00FA0097"/>
    <w:rsid w:val="00FA04EB"/>
    <w:rsid w:val="00FA1884"/>
    <w:rsid w:val="00FC6FE5"/>
    <w:rsid w:val="00FD1C6B"/>
    <w:rsid w:val="00FE01DD"/>
    <w:rsid w:val="00FF654A"/>
    <w:rsid w:val="026B92CB"/>
    <w:rsid w:val="04EF64C5"/>
    <w:rsid w:val="065D0243"/>
    <w:rsid w:val="086ED6E9"/>
    <w:rsid w:val="0CCF4EC4"/>
    <w:rsid w:val="0CD98C84"/>
    <w:rsid w:val="0E0E60A7"/>
    <w:rsid w:val="0EBF0E1E"/>
    <w:rsid w:val="11617106"/>
    <w:rsid w:val="119DB88A"/>
    <w:rsid w:val="163C9D69"/>
    <w:rsid w:val="17CC9AC4"/>
    <w:rsid w:val="1BDDDCF2"/>
    <w:rsid w:val="1C2CF53B"/>
    <w:rsid w:val="26F3F665"/>
    <w:rsid w:val="277E5D14"/>
    <w:rsid w:val="2E75698E"/>
    <w:rsid w:val="2F7D8815"/>
    <w:rsid w:val="34ED6A4C"/>
    <w:rsid w:val="351A1788"/>
    <w:rsid w:val="398BE733"/>
    <w:rsid w:val="39C8DDC7"/>
    <w:rsid w:val="3AD33D46"/>
    <w:rsid w:val="3B7A4E79"/>
    <w:rsid w:val="3BE20832"/>
    <w:rsid w:val="3C1CFB8A"/>
    <w:rsid w:val="3DCEEDF7"/>
    <w:rsid w:val="40374D21"/>
    <w:rsid w:val="42229BA6"/>
    <w:rsid w:val="45167620"/>
    <w:rsid w:val="46133316"/>
    <w:rsid w:val="491014EA"/>
    <w:rsid w:val="4E4A004C"/>
    <w:rsid w:val="4EB27337"/>
    <w:rsid w:val="502B8938"/>
    <w:rsid w:val="519C8EAE"/>
    <w:rsid w:val="56467280"/>
    <w:rsid w:val="57C9CE67"/>
    <w:rsid w:val="5AE72542"/>
    <w:rsid w:val="61E4C88E"/>
    <w:rsid w:val="63274B30"/>
    <w:rsid w:val="6430F3FB"/>
    <w:rsid w:val="6DE5F656"/>
    <w:rsid w:val="72559BFF"/>
    <w:rsid w:val="72BC633C"/>
    <w:rsid w:val="74AA7C02"/>
    <w:rsid w:val="79469CE5"/>
    <w:rsid w:val="79E5DB0C"/>
    <w:rsid w:val="7B16A76B"/>
    <w:rsid w:val="7D50041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14:docId w14:val="36F92729"/>
  <w15:chartTrackingRefBased/>
  <w15:docId w15:val="{CEC68D70-6466-4FBF-98E0-271447148E5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styleId="Policepardfaut" w:default="1">
    <w:name w:val="Default Paragraph Font"/>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WW8Num2z0" w:customStyle="1">
    <w:name w:val="WW8Num2z0"/>
    <w:rPr>
      <w:rFonts w:ascii="Wingdings" w:hAnsi="Wingdings" w:cs="Wingdings"/>
    </w:rPr>
  </w:style>
  <w:style w:type="character" w:styleId="Policepardfaut2" w:customStyle="1">
    <w:name w:val="Police par défaut2"/>
  </w:style>
  <w:style w:type="character" w:styleId="Absatz-Standardschriftart" w:customStyle="1">
    <w:name w:val="Absatz-Standardschriftart"/>
  </w:style>
  <w:style w:type="character" w:styleId="WW-Absatz-Standardschriftart" w:customStyle="1">
    <w:name w:val="WW-Absatz-Standardschriftart"/>
  </w:style>
  <w:style w:type="character" w:styleId="WW-Absatz-Standardschriftart1" w:customStyle="1">
    <w:name w:val="WW-Absatz-Standardschriftart1"/>
  </w:style>
  <w:style w:type="character" w:styleId="WW-Absatz-Standardschriftart11" w:customStyle="1">
    <w:name w:val="WW-Absatz-Standardschriftart11"/>
  </w:style>
  <w:style w:type="character" w:styleId="WW-Absatz-Standardschriftart111" w:customStyle="1">
    <w:name w:val="WW-Absatz-Standardschriftart111"/>
  </w:style>
  <w:style w:type="character" w:styleId="WW-Absatz-Standardschriftart1111" w:customStyle="1">
    <w:name w:val="WW-Absatz-Standardschriftart1111"/>
  </w:style>
  <w:style w:type="character" w:styleId="WW8Num1z0" w:customStyle="1">
    <w:name w:val="WW8Num1z0"/>
    <w:rPr>
      <w:rFonts w:cs="Times New Roman"/>
    </w:rPr>
  </w:style>
  <w:style w:type="character" w:styleId="WW8Num2z1" w:customStyle="1">
    <w:name w:val="WW8Num2z1"/>
    <w:rPr>
      <w:rFonts w:ascii="Courier New" w:hAnsi="Courier New" w:cs="Courier New"/>
    </w:rPr>
  </w:style>
  <w:style w:type="character" w:styleId="WW8Num2z3" w:customStyle="1">
    <w:name w:val="WW8Num2z3"/>
    <w:rPr>
      <w:rFonts w:ascii="Symbol" w:hAnsi="Symbol" w:cs="Symbol"/>
    </w:rPr>
  </w:style>
  <w:style w:type="character" w:styleId="WW8Num3z0" w:customStyle="1">
    <w:name w:val="WW8Num3z0"/>
    <w:rPr>
      <w:rFonts w:ascii="Wingdings" w:hAnsi="Wingdings" w:cs="Wingdings"/>
      <w:sz w:val="16"/>
    </w:rPr>
  </w:style>
  <w:style w:type="character" w:styleId="WW8Num3z1" w:customStyle="1">
    <w:name w:val="WW8Num3z1"/>
    <w:rPr>
      <w:rFonts w:ascii="Courier New" w:hAnsi="Courier New" w:cs="Courier New"/>
    </w:rPr>
  </w:style>
  <w:style w:type="character" w:styleId="WW8Num3z2" w:customStyle="1">
    <w:name w:val="WW8Num3z2"/>
    <w:rPr>
      <w:rFonts w:ascii="Wingdings" w:hAnsi="Wingdings" w:cs="Wingdings"/>
    </w:rPr>
  </w:style>
  <w:style w:type="character" w:styleId="WW8Num3z3" w:customStyle="1">
    <w:name w:val="WW8Num3z3"/>
    <w:rPr>
      <w:rFonts w:ascii="Symbol" w:hAnsi="Symbol" w:cs="Symbol"/>
    </w:rPr>
  </w:style>
  <w:style w:type="character" w:styleId="WW8Num4z0" w:customStyle="1">
    <w:name w:val="WW8Num4z0"/>
    <w:rPr>
      <w:rFonts w:ascii="Wingdings" w:hAnsi="Wingdings" w:cs="Wingdings"/>
    </w:rPr>
  </w:style>
  <w:style w:type="character" w:styleId="WW8Num4z1" w:customStyle="1">
    <w:name w:val="WW8Num4z1"/>
    <w:rPr>
      <w:rFonts w:ascii="Courier New" w:hAnsi="Courier New" w:cs="Courier New"/>
    </w:rPr>
  </w:style>
  <w:style w:type="character" w:styleId="WW8Num4z3" w:customStyle="1">
    <w:name w:val="WW8Num4z3"/>
    <w:rPr>
      <w:rFonts w:ascii="Symbol" w:hAnsi="Symbol" w:cs="Symbol"/>
    </w:rPr>
  </w:style>
  <w:style w:type="character" w:styleId="WW8Num5z0" w:customStyle="1">
    <w:name w:val="WW8Num5z0"/>
    <w:rPr>
      <w:rFonts w:ascii="Symbol" w:hAnsi="Symbol" w:cs="Symbol"/>
    </w:rPr>
  </w:style>
  <w:style w:type="character" w:styleId="WW8Num6z0" w:customStyle="1">
    <w:name w:val="WW8Num6z0"/>
    <w:rPr>
      <w:rFonts w:cs="Times New Roman"/>
    </w:rPr>
  </w:style>
  <w:style w:type="character" w:styleId="WW8Num7z0" w:customStyle="1">
    <w:name w:val="WW8Num7z0"/>
    <w:rPr>
      <w:rFonts w:ascii="Wingdings" w:hAnsi="Wingdings" w:cs="Wingdings"/>
      <w:i w:val="0"/>
    </w:rPr>
  </w:style>
  <w:style w:type="character" w:styleId="WW8Num7z1" w:customStyle="1">
    <w:name w:val="WW8Num7z1"/>
    <w:rPr>
      <w:rFonts w:ascii="Courier New" w:hAnsi="Courier New" w:cs="Courier New"/>
    </w:rPr>
  </w:style>
  <w:style w:type="character" w:styleId="WW8Num7z2" w:customStyle="1">
    <w:name w:val="WW8Num7z2"/>
    <w:rPr>
      <w:rFonts w:ascii="Wingdings" w:hAnsi="Wingdings" w:cs="Wingdings"/>
    </w:rPr>
  </w:style>
  <w:style w:type="character" w:styleId="WW8Num7z3" w:customStyle="1">
    <w:name w:val="WW8Num7z3"/>
    <w:rPr>
      <w:rFonts w:ascii="Symbol" w:hAnsi="Symbol" w:cs="Symbol"/>
    </w:rPr>
  </w:style>
  <w:style w:type="character" w:styleId="WW8Num8z0" w:customStyle="1">
    <w:name w:val="WW8Num8z0"/>
    <w:rPr>
      <w:rFonts w:ascii="Arial" w:hAnsi="Arial" w:cs="Arial"/>
    </w:rPr>
  </w:style>
  <w:style w:type="character" w:styleId="WW8Num9z0" w:customStyle="1">
    <w:name w:val="WW8Num9z0"/>
    <w:rPr>
      <w:rFonts w:ascii="Times New Roman" w:hAnsi="Times New Roman" w:eastAsia="Times New Roman" w:cs="Times New Roman"/>
    </w:rPr>
  </w:style>
  <w:style w:type="character" w:styleId="WW8Num9z1" w:customStyle="1">
    <w:name w:val="WW8Num9z1"/>
    <w:rPr>
      <w:rFonts w:ascii="Courier New" w:hAnsi="Courier New" w:cs="Courier New"/>
    </w:rPr>
  </w:style>
  <w:style w:type="character" w:styleId="WW8Num9z2" w:customStyle="1">
    <w:name w:val="WW8Num9z2"/>
    <w:rPr>
      <w:rFonts w:ascii="Wingdings" w:hAnsi="Wingdings" w:cs="Wingdings"/>
    </w:rPr>
  </w:style>
  <w:style w:type="character" w:styleId="WW8Num9z3" w:customStyle="1">
    <w:name w:val="WW8Num9z3"/>
    <w:rPr>
      <w:rFonts w:ascii="Symbol" w:hAnsi="Symbol" w:cs="Symbol"/>
    </w:rPr>
  </w:style>
  <w:style w:type="character" w:styleId="WW8Num10z0" w:customStyle="1">
    <w:name w:val="WW8Num10z0"/>
    <w:rPr>
      <w:rFonts w:ascii="Arial" w:hAnsi="Arial" w:eastAsia="Times New Roman" w:cs="Arial"/>
    </w:rPr>
  </w:style>
  <w:style w:type="character" w:styleId="WW8Num10z1" w:customStyle="1">
    <w:name w:val="WW8Num10z1"/>
    <w:rPr>
      <w:rFonts w:ascii="Courier New" w:hAnsi="Courier New" w:cs="Courier New"/>
    </w:rPr>
  </w:style>
  <w:style w:type="character" w:styleId="WW8Num10z2" w:customStyle="1">
    <w:name w:val="WW8Num10z2"/>
    <w:rPr>
      <w:rFonts w:ascii="Wingdings" w:hAnsi="Wingdings" w:cs="Wingdings"/>
    </w:rPr>
  </w:style>
  <w:style w:type="character" w:styleId="WW8Num10z3" w:customStyle="1">
    <w:name w:val="WW8Num10z3"/>
    <w:rPr>
      <w:rFonts w:ascii="Symbol" w:hAnsi="Symbol" w:cs="Symbol"/>
    </w:rPr>
  </w:style>
  <w:style w:type="character" w:styleId="WW8Num11z0" w:customStyle="1">
    <w:name w:val="WW8Num11z0"/>
    <w:rPr>
      <w:rFonts w:ascii="Wingdings" w:hAnsi="Wingdings" w:cs="Wingdings"/>
    </w:rPr>
  </w:style>
  <w:style w:type="character" w:styleId="WW8Num11z1" w:customStyle="1">
    <w:name w:val="WW8Num11z1"/>
    <w:rPr>
      <w:rFonts w:ascii="Courier New" w:hAnsi="Courier New" w:cs="Courier New"/>
    </w:rPr>
  </w:style>
  <w:style w:type="character" w:styleId="WW8Num11z3" w:customStyle="1">
    <w:name w:val="WW8Num11z3"/>
    <w:rPr>
      <w:rFonts w:ascii="Symbol" w:hAnsi="Symbol" w:cs="Symbol"/>
    </w:rPr>
  </w:style>
  <w:style w:type="character" w:styleId="Policepardfaut1" w:customStyle="1">
    <w:name w:val="Police par défaut1"/>
  </w:style>
  <w:style w:type="character" w:styleId="Caractresdenotedebasdepage" w:customStyle="1">
    <w:name w:val="Caractères de note de bas de page"/>
    <w:rPr>
      <w:rFonts w:cs="Times New Roman"/>
      <w:vertAlign w:val="superscript"/>
    </w:rPr>
  </w:style>
  <w:style w:type="character" w:styleId="Numrodepage">
    <w:name w:val="page number"/>
    <w:rPr>
      <w:rFonts w:cs="Times New Roman"/>
    </w:rPr>
  </w:style>
  <w:style w:type="character" w:styleId="Marquedecommentaire1" w:customStyl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styleId="Appelnotedebasdep1" w:customStyle="1">
    <w:name w:val="Appel note de bas de p.1"/>
    <w:rPr>
      <w:vertAlign w:val="superscript"/>
    </w:rPr>
  </w:style>
  <w:style w:type="character" w:styleId="Caractresdenotedefin" w:customStyle="1">
    <w:name w:val="Caractères de note de fin"/>
    <w:rPr>
      <w:vertAlign w:val="superscript"/>
    </w:rPr>
  </w:style>
  <w:style w:type="character" w:styleId="WW-Caractresdenotedefin" w:customStyle="1">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styleId="Titre20" w:customStyle="1">
    <w:name w:val="Titre2"/>
    <w:basedOn w:val="Normal"/>
    <w:next w:val="Corpsdetexte"/>
    <w:pPr>
      <w:keepNext/>
      <w:spacing w:before="240" w:after="120"/>
    </w:pPr>
    <w:rPr>
      <w:rFonts w:ascii="Arial" w:hAnsi="Arial" w:eastAsia="Microsoft YaHei"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styleId="Index" w:customStyle="1">
    <w:name w:val="Index"/>
    <w:basedOn w:val="Normal"/>
    <w:pPr>
      <w:suppressLineNumbers/>
    </w:pPr>
    <w:rPr>
      <w:rFonts w:cs="Mangal"/>
    </w:rPr>
  </w:style>
  <w:style w:type="paragraph" w:styleId="Titre10" w:customStyle="1">
    <w:name w:val="Titre1"/>
    <w:basedOn w:val="Normal"/>
    <w:next w:val="Corpsdetexte"/>
    <w:pPr>
      <w:keepNext/>
      <w:spacing w:before="240" w:after="120"/>
    </w:pPr>
    <w:rPr>
      <w:rFonts w:ascii="Arial" w:hAnsi="Arial" w:eastAsia="Microsoft YaHei"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styleId="ftiret" w:customStyle="1">
    <w:name w:val="f_tiret"/>
    <w:basedOn w:val="Normal"/>
    <w:pPr>
      <w:tabs>
        <w:tab w:val="left" w:pos="426"/>
      </w:tabs>
      <w:spacing w:before="60"/>
      <w:ind w:left="142" w:hanging="142"/>
      <w:jc w:val="both"/>
    </w:pPr>
  </w:style>
  <w:style w:type="paragraph" w:styleId="fcasegauche" w:customStyle="1">
    <w:name w:val="f_case_gauche"/>
    <w:basedOn w:val="Normal"/>
    <w:pPr>
      <w:spacing w:after="60"/>
      <w:ind w:left="284" w:hanging="284"/>
      <w:jc w:val="both"/>
    </w:pPr>
  </w:style>
  <w:style w:type="paragraph" w:styleId="fcase1ertab" w:customStyle="1">
    <w:name w:val="f_case_1ertab"/>
    <w:basedOn w:val="Normal"/>
    <w:pPr>
      <w:tabs>
        <w:tab w:val="left" w:pos="426"/>
      </w:tabs>
      <w:ind w:left="709" w:hanging="709"/>
      <w:jc w:val="both"/>
    </w:pPr>
  </w:style>
  <w:style w:type="paragraph" w:styleId="fcase2metab" w:customStyle="1">
    <w:name w:val="f_case_2èmetab"/>
    <w:basedOn w:val="Normal"/>
    <w:pPr>
      <w:tabs>
        <w:tab w:val="left" w:pos="426"/>
        <w:tab w:val="left" w:pos="851"/>
      </w:tabs>
      <w:ind w:left="1134" w:hanging="1134"/>
      <w:jc w:val="both"/>
    </w:pPr>
  </w:style>
  <w:style w:type="paragraph" w:styleId="Commentaire1" w:customStyle="1">
    <w:name w:val="Commentaire1"/>
    <w:basedOn w:val="Normal"/>
  </w:style>
  <w:style w:type="paragraph" w:styleId="Corpsdetexte21" w:customStyle="1">
    <w:name w:val="Corps de texte 21"/>
    <w:basedOn w:val="Normal"/>
    <w:pPr>
      <w:tabs>
        <w:tab w:val="left" w:pos="6237"/>
      </w:tabs>
      <w:spacing w:before="120"/>
    </w:pPr>
    <w:rPr>
      <w:rFonts w:ascii="Arial" w:hAnsi="Arial" w:cs="Arial"/>
      <w:i/>
      <w:sz w:val="24"/>
    </w:rPr>
  </w:style>
  <w:style w:type="paragraph" w:styleId="Corpsdetexte31" w:customStyle="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hAnsi="Arial Unicode MS" w:eastAsia="Arial Unicode MS" w:cs="Arial Unicode MS"/>
      <w:color w:val="000000"/>
      <w:sz w:val="24"/>
      <w:szCs w:val="24"/>
    </w:rPr>
  </w:style>
  <w:style w:type="paragraph" w:styleId="Retraitcorpsdetexte21" w:customStyle="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styleId="Contenudetableau" w:customStyle="1">
    <w:name w:val="Contenu de tableau"/>
    <w:basedOn w:val="Normal"/>
    <w:pPr>
      <w:suppressLineNumbers/>
    </w:pPr>
  </w:style>
  <w:style w:type="paragraph" w:styleId="Titredetableau" w:customStyle="1">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styleId="CommentaireCar" w:customStyle="1">
    <w:name w:val="Commentaire Car"/>
    <w:link w:val="Commentaire"/>
    <w:uiPriority w:val="99"/>
    <w:semiHidden/>
    <w:rsid w:val="00CD185D"/>
    <w:rPr>
      <w:rFonts w:ascii="Univers" w:hAnsi="Univers" w:cs="Univers"/>
      <w:lang w:eastAsia="zh-CN"/>
    </w:rPr>
  </w:style>
  <w:style w:type="paragraph" w:styleId="Paragraphedeliste">
    <w:name w:val="List Paragraph"/>
    <w:basedOn w:val="Normal"/>
    <w:link w:val="ParagraphedelisteCar"/>
    <w:uiPriority w:val="34"/>
    <w:qFormat/>
    <w:rsid w:val="00B22D4E"/>
    <w:pPr>
      <w:ind w:left="708"/>
    </w:pPr>
  </w:style>
  <w:style w:type="character" w:styleId="ParagraphedelisteCar" w:customStyle="1">
    <w:name w:val="Paragraphe de liste Car"/>
    <w:link w:val="Paragraphedeliste"/>
    <w:uiPriority w:val="34"/>
    <w:rsid w:val="00B22D4E"/>
    <w:rPr>
      <w:rFonts w:ascii="Univers" w:hAnsi="Univers" w:cs="Univers"/>
      <w:lang w:eastAsia="zh-CN"/>
    </w:rPr>
  </w:style>
  <w:style w:type="paragraph" w:styleId="Default" w:customStyle="1">
    <w:name w:val="Default"/>
    <w:rsid w:val="00D671B8"/>
    <w:pPr>
      <w:autoSpaceDE w:val="0"/>
      <w:autoSpaceDN w:val="0"/>
      <w:adjustRightInd w:val="0"/>
    </w:pPr>
    <w:rPr>
      <w:rFonts w:ascii="Arial" w:hAnsi="Arial" w:cs="Arial"/>
      <w:color w:val="000000"/>
      <w:sz w:val="24"/>
      <w:szCs w:val="24"/>
      <w:lang w:eastAsia="fr-FR"/>
    </w:rPr>
  </w:style>
  <w:style w:type="paragraph" w:styleId="RedTxt" w:customStyle="1">
    <w:name w:val="RedTxt"/>
    <w:basedOn w:val="Normal"/>
    <w:link w:val="RedTxtCar"/>
    <w:uiPriority w:val="99"/>
    <w:rsid w:val="00FF654A"/>
    <w:pPr>
      <w:keepLines/>
      <w:widowControl w:val="0"/>
      <w:suppressAutoHyphens w:val="0"/>
      <w:autoSpaceDE w:val="0"/>
      <w:autoSpaceDN w:val="0"/>
      <w:adjustRightInd w:val="0"/>
    </w:pPr>
    <w:rPr>
      <w:rFonts w:ascii="Arial" w:hAnsi="Arial" w:cs="Times New Roman"/>
      <w:sz w:val="18"/>
      <w:szCs w:val="18"/>
      <w:lang w:val="x-none" w:eastAsia="fr-FR"/>
    </w:rPr>
  </w:style>
  <w:style w:type="character" w:styleId="RedTxtCar" w:customStyle="1">
    <w:name w:val="RedTxt Car"/>
    <w:link w:val="RedTxt"/>
    <w:uiPriority w:val="99"/>
    <w:rsid w:val="00FF654A"/>
    <w:rPr>
      <w:rFonts w:ascii="Arial" w:hAnsi="Arial"/>
      <w:sz w:val="18"/>
      <w:szCs w:val="18"/>
      <w:lang w:val="x-none"/>
    </w:rPr>
  </w:style>
  <w:style w:type="paragraph" w:styleId="Enumration2" w:customStyle="1">
    <w:name w:val="Enumération 2"/>
    <w:basedOn w:val="Normal"/>
    <w:link w:val="Enumration2Car1"/>
    <w:rsid w:val="00C856F9"/>
    <w:pPr>
      <w:tabs>
        <w:tab w:val="left" w:leader="dot" w:pos="2693"/>
      </w:tabs>
      <w:suppressAutoHyphens w:val="0"/>
      <w:overflowPunct w:val="0"/>
      <w:autoSpaceDE w:val="0"/>
      <w:autoSpaceDN w:val="0"/>
      <w:adjustRightInd w:val="0"/>
      <w:spacing w:before="120"/>
      <w:ind w:left="1644" w:hanging="170"/>
      <w:jc w:val="both"/>
      <w:textAlignment w:val="baseline"/>
    </w:pPr>
    <w:rPr>
      <w:rFonts w:ascii="Arial" w:hAnsi="Arial" w:cs="Times New Roman"/>
      <w:lang w:eastAsia="fr-FR"/>
    </w:rPr>
  </w:style>
  <w:style w:type="character" w:styleId="Enumration2Car1" w:customStyle="1">
    <w:name w:val="Enumération 2 Car1"/>
    <w:link w:val="Enumration2"/>
    <w:rsid w:val="00C856F9"/>
    <w:rPr>
      <w:rFonts w:ascii="Arial" w:hAnsi="Arial"/>
    </w:rPr>
  </w:style>
  <w:style w:type="paragraph" w:styleId="ParagrapheIndent2" w:customStyle="1">
    <w:name w:val="ParagrapheIndent2"/>
    <w:basedOn w:val="Normal"/>
    <w:next w:val="Normal"/>
    <w:qFormat/>
    <w:rsid w:val="00534B1C"/>
    <w:pPr>
      <w:suppressAutoHyphens w:val="0"/>
    </w:pPr>
    <w:rPr>
      <w:rFonts w:ascii="Calibri" w:hAnsi="Calibri" w:eastAsia="Calibri" w:cs="Calibri"/>
      <w:sz w:val="22"/>
      <w:szCs w:val="24"/>
      <w:lang w:val="en-US" w:eastAsia="en-US"/>
    </w:rPr>
  </w:style>
  <w:style w:type="paragraph" w:styleId="ParagrapheIndent1" w:customStyle="1">
    <w:name w:val="ParagrapheIndent1"/>
    <w:basedOn w:val="Normal"/>
    <w:next w:val="Normal"/>
    <w:qFormat/>
    <w:rsid w:val="00534B1C"/>
    <w:pPr>
      <w:suppressAutoHyphens w:val="0"/>
    </w:pPr>
    <w:rPr>
      <w:rFonts w:ascii="Calibri" w:hAnsi="Calibri" w:eastAsia="Calibri" w:cs="Calibri"/>
      <w:sz w:val="22"/>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6047825">
      <w:bodyDiv w:val="1"/>
      <w:marLeft w:val="0"/>
      <w:marRight w:val="0"/>
      <w:marTop w:val="0"/>
      <w:marBottom w:val="0"/>
      <w:divBdr>
        <w:top w:val="none" w:sz="0" w:space="0" w:color="auto"/>
        <w:left w:val="none" w:sz="0" w:space="0" w:color="auto"/>
        <w:bottom w:val="none" w:sz="0" w:space="0" w:color="auto"/>
        <w:right w:val="none" w:sz="0" w:space="0" w:color="auto"/>
      </w:divBdr>
    </w:div>
    <w:div w:id="377441652">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499663762">
      <w:bodyDiv w:val="1"/>
      <w:marLeft w:val="0"/>
      <w:marRight w:val="0"/>
      <w:marTop w:val="0"/>
      <w:marBottom w:val="0"/>
      <w:divBdr>
        <w:top w:val="none" w:sz="0" w:space="0" w:color="auto"/>
        <w:left w:val="none" w:sz="0" w:space="0" w:color="auto"/>
        <w:bottom w:val="none" w:sz="0" w:space="0" w:color="auto"/>
        <w:right w:val="none" w:sz="0" w:space="0" w:color="auto"/>
      </w:divBdr>
    </w:div>
    <w:div w:id="1562713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www.legifrance.gouv.fr/affichTexteArticle.do;jsessionid=83BCBFC60390609F22C124D22345B382.tpdila22v_1?idArticle=LEGIARTI000033669891&amp;cidTexte=LEGITEXT000005621315&amp;dateTexte=20170428" TargetMode="External" Id="rId13" /><Relationship Type="http://schemas.openxmlformats.org/officeDocument/2006/relationships/hyperlink" Target="https://www.legifrance.gouv.fr/affichCodeArticle.do;jsessionid=D5F2C558D167BFA1A3D87F2A4EDA8784.tplgfr42s_2?idArticle=LEGIARTI000037730515&amp;cidTexte=LEGITEXT000037701019&amp;dateTexte=20190401" TargetMode="External" Id="rId18" /><Relationship Type="http://schemas.openxmlformats.org/officeDocument/2006/relationships/fontTable" Target="fontTable.xml" Id="rId26" /><Relationship Type="http://schemas.openxmlformats.org/officeDocument/2006/relationships/customXml" Target="../customXml/item3.xml" Id="rId3" /><Relationship Type="http://schemas.openxmlformats.org/officeDocument/2006/relationships/hyperlink" Target="https://www.legifrance.gouv.fr/affichCodeArticle.do;jsessionid=0DDDE5A7DF8FB00C1FF01114156D32FB.tplgfr42s_2?idArticle=LEGIARTI000037728493&amp;cidTexte=LEGITEXT000037701019&amp;dateTexte=20190401" TargetMode="External" Id="rId21" /><Relationship Type="http://schemas.openxmlformats.org/officeDocument/2006/relationships/webSettings" Target="webSettings.xml" Id="rId7" /><Relationship Type="http://schemas.openxmlformats.org/officeDocument/2006/relationships/hyperlink" Target="http://eur-lex.europa.eu/LexUriServ/LexUriServ.do?uri=OJ:L:2003:124:0036:0041:fr:PDF" TargetMode="External" Id="rId12" /><Relationship Type="http://schemas.openxmlformats.org/officeDocument/2006/relationships/hyperlink" Target="https://www.legifrance.gouv.fr/affichTexteArticle.do;jsessionid=83BCBFC60390609F22C124D22345B382.tpdila22v_1?idArticle=LEGIARTI000033669891&amp;cidTexte=LEGITEXT000005621315&amp;dateTexte=20170428" TargetMode="External" Id="rId17" /><Relationship Type="http://schemas.openxmlformats.org/officeDocument/2006/relationships/hyperlink" Target="https://www.legifrance.gouv.fr/affichCode.do;jsessionid=D5F2C558D167BFA1A3D87F2A4EDA8784.tplgfr42s_2?idSectionTA=LEGISCTA000037728411&amp;cidTexte=LEGITEXT000037701019&amp;dateTexte=20190401" TargetMode="External" Id="rId25" /><Relationship Type="http://schemas.openxmlformats.org/officeDocument/2006/relationships/customXml" Target="../customXml/item2.xml" Id="rId2" /><Relationship Type="http://schemas.openxmlformats.org/officeDocument/2006/relationships/hyperlink" Target="http://eur-lex.europa.eu/LexUriServ/LexUriServ.do?uri=OJ:L:2003:124:0036:0041:fr:PDF" TargetMode="External" Id="rId16" /><Relationship Type="http://schemas.openxmlformats.org/officeDocument/2006/relationships/hyperlink" Target="https://www.legifrance.gouv.fr/affichCode.do;jsessionid=0DDDE5A7DF8FB00C1FF01114156D32FB.tplgfr42s_2?idSectionTA=LEGISCTA000037729901&amp;cidTexte=LEGITEXT000037701019&amp;dateTexte=20190401" TargetMode="Externa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hyperlink" Target="https://www.legifrance.gouv.fr/affichCode.do;jsessionid=D5F2C558D167BFA1A3D87F2A4EDA8784.tplgfr42s_2?idSectionTA=LEGISCTA000037729737&amp;cidTexte=LEGITEXT000037701019&amp;dateTexte=20190401" TargetMode="External" Id="rId24" /><Relationship Type="http://schemas.openxmlformats.org/officeDocument/2006/relationships/styles" Target="styles.xml" Id="rId5" /><Relationship Type="http://schemas.openxmlformats.org/officeDocument/2006/relationships/hyperlink" Target="https://www.legifrance.gouv.fr/affichCodeArticle.do;jsessionid=D5F2C558D167BFA1A3D87F2A4EDA8784.tplgfr42s_2?idArticle=LEGIARTI000037728815&amp;cidTexte=LEGITEXT000037701019&amp;dateTexte=20190401" TargetMode="External" Id="rId15" /><Relationship Type="http://schemas.openxmlformats.org/officeDocument/2006/relationships/hyperlink" Target="https://www.legifrance.gouv.fr/affichCodeArticle.do;jsessionid=0DDDE5A7DF8FB00C1FF01114156D32FB.tplgfr42s_2?idArticle=LEGIARTI000037728949&amp;cidTexte=LEGITEXT000037701019&amp;dateTexte=20190401" TargetMode="External" Id="rId23" /><Relationship Type="http://schemas.openxmlformats.org/officeDocument/2006/relationships/image" Target="media/image1.jpeg" Id="rId10" /><Relationship Type="http://schemas.openxmlformats.org/officeDocument/2006/relationships/hyperlink" Target="https://www.legifrance.gouv.fr/affichCodeArticle.do;jsessionid=D5F2C558D167BFA1A3D87F2A4EDA8784.tplgfr42s_2?idArticle=LEGIARTI000037728815&amp;cidTexte=LEGITEXT000037701019&amp;dateTexte=20190401" TargetMode="Externa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www.legifrance.gouv.fr/affichCodeArticle.do;jsessionid=D5F2C558D167BFA1A3D87F2A4EDA8784.tplgfr42s_2?idArticle=LEGIARTI000037730515&amp;cidTexte=LEGITEXT000037701019&amp;dateTexte=20190401" TargetMode="External" Id="rId14" /><Relationship Type="http://schemas.openxmlformats.org/officeDocument/2006/relationships/hyperlink" Target="https://www.legifrance.gouv.fr/affichCodeArticle.do;jsessionid=0DDDE5A7DF8FB00C1FF01114156D32FB.tplgfr42s_2?idArticle=LEGIARTI000037730641&amp;cidTexte=LEGITEXT000037701019&amp;dateTexte=20190401" TargetMode="External" Id="rId22" /><Relationship Type="http://schemas.openxmlformats.org/officeDocument/2006/relationships/theme" Target="theme/theme1.xml" Id="rId27" /><Relationship Type="http://schemas.openxmlformats.org/officeDocument/2006/relationships/header" Target="header.xml" Id="R50970c537aa84beb" /><Relationship Type="http://schemas.openxmlformats.org/officeDocument/2006/relationships/header" Target="header2.xml" Id="R3b88646521774a4a" /></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8AF519-6B19-480A-94FF-EDB61A783D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86CBA1-8245-44C3-80C9-46A63141C668}">
  <ds:schemaRefs>
    <ds:schemaRef ds:uri="http://schemas.openxmlformats.org/officeDocument/2006/bibliography"/>
  </ds:schemaRefs>
</ds:datastoreItem>
</file>

<file path=customXml/itemProps3.xml><?xml version="1.0" encoding="utf-8"?>
<ds:datastoreItem xmlns:ds="http://schemas.openxmlformats.org/officeDocument/2006/customXml" ds:itemID="{0592ABD9-E37C-4E00-A4A2-99AAD14FADEE}">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DC1TYP_F.DOT</ap:Template>
  <ap:Application>Microsoft Word for the web</ap:Application>
  <ap:DocSecurity>0</ap:DocSecurity>
  <ap:ScaleCrop>false</ap:ScaleCrop>
  <ap:Company>MINEFI</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_Modèle recommandé : le service peut l’adapter le cas échéant_DC1_</dc:title>
  <dc:subject/>
  <dc:creator>francois</dc:creator>
  <keywords/>
  <lastModifiedBy>Elisabeth CESBRON LAVAU</lastModifiedBy>
  <revision>23</revision>
  <lastPrinted>2017-02-06T19:17:00.0000000Z</lastPrinted>
  <dcterms:created xsi:type="dcterms:W3CDTF">2025-09-15T10:47:00.0000000Z</dcterms:created>
  <dcterms:modified xsi:type="dcterms:W3CDTF">2025-09-22T12:15:59.7275555Z</dcterms:modified>
</coreProperties>
</file>